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518" w:rsidRPr="00365246" w:rsidRDefault="00E82518" w:rsidP="00365246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r w:rsidRPr="00365246">
        <w:rPr>
          <w:rFonts w:ascii="Times New Roman" w:hAnsi="Times New Roman" w:cs="Times New Roman"/>
          <w:b/>
          <w:bCs/>
          <w:kern w:val="36"/>
          <w:sz w:val="28"/>
          <w:szCs w:val="28"/>
        </w:rPr>
        <w:t>АКТ</w:t>
      </w:r>
    </w:p>
    <w:p w:rsidR="00E82518" w:rsidRPr="00E810D4" w:rsidRDefault="00E82518" w:rsidP="00947C3C">
      <w:pPr>
        <w:jc w:val="center"/>
        <w:rPr>
          <w:rFonts w:ascii="Times New Roman" w:hAnsi="Times New Roman" w:cs="Times New Roman"/>
          <w:sz w:val="28"/>
          <w:szCs w:val="28"/>
        </w:rPr>
      </w:pPr>
      <w:r w:rsidRPr="00F3009A">
        <w:rPr>
          <w:rFonts w:ascii="Times New Roman" w:hAnsi="Times New Roman" w:cs="Times New Roman"/>
          <w:sz w:val="28"/>
          <w:szCs w:val="28"/>
        </w:rPr>
        <w:t xml:space="preserve">об обнародовании итогов публичных слушаний по обсуждению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10D4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Шипуновского</w:t>
      </w:r>
      <w:r w:rsidRPr="00E810D4">
        <w:rPr>
          <w:rFonts w:ascii="Times New Roman" w:hAnsi="Times New Roman" w:cs="Times New Roman"/>
          <w:sz w:val="28"/>
          <w:szCs w:val="28"/>
        </w:rPr>
        <w:t xml:space="preserve">  сельского  поселения Крутинского муниц</w:t>
      </w:r>
      <w:r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</w:p>
    <w:p w:rsidR="00E82518" w:rsidRPr="00F3009A" w:rsidRDefault="00E82518" w:rsidP="00365246">
      <w:pPr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36"/>
          <w:sz w:val="28"/>
          <w:szCs w:val="28"/>
        </w:rPr>
        <w:t>от 29</w:t>
      </w:r>
      <w:r w:rsidRPr="0036524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 декабря 2016 года</w:t>
      </w:r>
    </w:p>
    <w:p w:rsidR="00E82518" w:rsidRPr="007C43BC" w:rsidRDefault="00E82518" w:rsidP="007C43BC">
      <w:pPr>
        <w:jc w:val="both"/>
        <w:rPr>
          <w:rFonts w:ascii="Times New Roman" w:hAnsi="Times New Roman" w:cs="Times New Roman"/>
          <w:sz w:val="28"/>
          <w:szCs w:val="28"/>
        </w:rPr>
      </w:pPr>
      <w:r w:rsidRPr="00F3009A">
        <w:rPr>
          <w:rFonts w:ascii="Times New Roman" w:hAnsi="Times New Roman" w:cs="Times New Roman"/>
          <w:sz w:val="28"/>
          <w:szCs w:val="28"/>
        </w:rPr>
        <w:t xml:space="preserve">  </w:t>
      </w:r>
      <w:r>
        <w:rPr>
          <w:rFonts w:ascii="Times New Roman" w:hAnsi="Times New Roman" w:cs="Times New Roman"/>
          <w:sz w:val="28"/>
          <w:szCs w:val="28"/>
        </w:rPr>
        <w:t>       Нами, ниже подписавшейся комиссией</w:t>
      </w:r>
      <w:r w:rsidRPr="00F3009A">
        <w:rPr>
          <w:rFonts w:ascii="Times New Roman" w:hAnsi="Times New Roman" w:cs="Times New Roman"/>
          <w:sz w:val="28"/>
          <w:szCs w:val="28"/>
        </w:rPr>
        <w:t xml:space="preserve"> по подготовке проекта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10D4">
        <w:rPr>
          <w:rFonts w:ascii="Times New Roman" w:hAnsi="Times New Roman" w:cs="Times New Roman"/>
          <w:sz w:val="28"/>
          <w:szCs w:val="28"/>
        </w:rPr>
        <w:t xml:space="preserve">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Шипуновского</w:t>
      </w:r>
      <w:r w:rsidRPr="00E810D4">
        <w:rPr>
          <w:rFonts w:ascii="Times New Roman" w:hAnsi="Times New Roman" w:cs="Times New Roman"/>
          <w:sz w:val="28"/>
          <w:szCs w:val="28"/>
        </w:rPr>
        <w:t xml:space="preserve">  сельского  поселения Крутинского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района Омской области», Чирковой Надеждой Валентиновной,  Задворновой Ириной Анатольевной,  Остапенко Николаем Алексеевичем, </w:t>
      </w:r>
      <w:r w:rsidRPr="00F3009A">
        <w:rPr>
          <w:rFonts w:ascii="Times New Roman" w:hAnsi="Times New Roman" w:cs="Times New Roman"/>
          <w:sz w:val="28"/>
          <w:szCs w:val="28"/>
        </w:rPr>
        <w:t xml:space="preserve">составлен настоящий акт в том, что итоги публичных слушаний по обсуждению проекта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009A">
        <w:rPr>
          <w:rFonts w:ascii="Times New Roman" w:hAnsi="Times New Roman" w:cs="Times New Roman"/>
          <w:sz w:val="28"/>
          <w:szCs w:val="28"/>
        </w:rPr>
        <w:t xml:space="preserve">Правил землепользования и </w:t>
      </w:r>
      <w:r>
        <w:rPr>
          <w:rFonts w:ascii="Times New Roman" w:hAnsi="Times New Roman" w:cs="Times New Roman"/>
          <w:sz w:val="28"/>
          <w:szCs w:val="28"/>
        </w:rPr>
        <w:t xml:space="preserve">застройки Шипуновского сельского </w:t>
      </w:r>
      <w:r w:rsidRPr="00F3009A">
        <w:rPr>
          <w:rFonts w:ascii="Times New Roman" w:hAnsi="Times New Roman" w:cs="Times New Roman"/>
          <w:sz w:val="28"/>
          <w:szCs w:val="28"/>
        </w:rPr>
        <w:t>поселения Крутинского муниципального района Омской области»</w:t>
      </w:r>
      <w:r w:rsidRPr="00F3009A">
        <w:rPr>
          <w:rFonts w:ascii="Times New Roman" w:hAnsi="Times New Roman" w:cs="Times New Roman"/>
          <w:sz w:val="24"/>
          <w:szCs w:val="24"/>
        </w:rPr>
        <w:t xml:space="preserve"> </w:t>
      </w:r>
      <w:r w:rsidRPr="00F3009A">
        <w:rPr>
          <w:rFonts w:ascii="Times New Roman" w:hAnsi="Times New Roman" w:cs="Times New Roman"/>
          <w:sz w:val="28"/>
          <w:szCs w:val="28"/>
        </w:rPr>
        <w:t>были обнародованы следующим образом:</w:t>
      </w:r>
      <w:r w:rsidRPr="00D6019E">
        <w:t xml:space="preserve"> </w:t>
      </w:r>
    </w:p>
    <w:p w:rsidR="00E82518" w:rsidRPr="00381068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009A">
        <w:rPr>
          <w:rFonts w:ascii="Times New Roman" w:hAnsi="Times New Roman" w:cs="Times New Roman"/>
          <w:sz w:val="28"/>
          <w:szCs w:val="28"/>
        </w:rPr>
        <w:t>1.</w:t>
      </w:r>
      <w:r w:rsidRPr="00F3009A">
        <w:rPr>
          <w:rFonts w:ascii="Times New Roman" w:hAnsi="Times New Roman" w:cs="Times New Roman"/>
          <w:sz w:val="14"/>
          <w:szCs w:val="14"/>
        </w:rPr>
        <w:t xml:space="preserve">     </w:t>
      </w:r>
      <w:r>
        <w:rPr>
          <w:rFonts w:ascii="Times New Roman" w:hAnsi="Times New Roman" w:cs="Times New Roman"/>
          <w:sz w:val="28"/>
          <w:szCs w:val="28"/>
        </w:rPr>
        <w:t>Путем раз</w:t>
      </w:r>
      <w:r w:rsidRPr="00F3009A">
        <w:rPr>
          <w:rFonts w:ascii="Times New Roman" w:hAnsi="Times New Roman" w:cs="Times New Roman"/>
          <w:sz w:val="28"/>
          <w:szCs w:val="28"/>
        </w:rPr>
        <w:t>мещения информации на стенды Админис</w:t>
      </w:r>
      <w:r>
        <w:rPr>
          <w:rFonts w:ascii="Times New Roman" w:hAnsi="Times New Roman" w:cs="Times New Roman"/>
          <w:sz w:val="28"/>
          <w:szCs w:val="28"/>
        </w:rPr>
        <w:t>трации Шипуновского сельского</w:t>
      </w:r>
      <w:r w:rsidRPr="00F3009A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381068">
        <w:t xml:space="preserve"> </w:t>
      </w:r>
      <w:r>
        <w:rPr>
          <w:rFonts w:ascii="Times New Roman" w:hAnsi="Times New Roman" w:cs="Times New Roman"/>
          <w:sz w:val="28"/>
          <w:szCs w:val="28"/>
        </w:rPr>
        <w:t>в здании ДК, сельской библиотеки,</w:t>
      </w:r>
      <w:r w:rsidRPr="00381068">
        <w:rPr>
          <w:rFonts w:ascii="Times New Roman" w:hAnsi="Times New Roman" w:cs="Times New Roman"/>
          <w:sz w:val="28"/>
          <w:szCs w:val="28"/>
        </w:rPr>
        <w:t xml:space="preserve"> сельских клубов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2518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F3009A">
        <w:rPr>
          <w:rFonts w:ascii="Times New Roman" w:hAnsi="Times New Roman" w:cs="Times New Roman"/>
          <w:sz w:val="28"/>
          <w:szCs w:val="28"/>
        </w:rPr>
        <w:t xml:space="preserve"> 2.</w:t>
      </w:r>
      <w:r w:rsidRPr="00F3009A">
        <w:rPr>
          <w:rFonts w:ascii="Times New Roman" w:hAnsi="Times New Roman" w:cs="Times New Roman"/>
          <w:sz w:val="14"/>
          <w:szCs w:val="14"/>
        </w:rPr>
        <w:t xml:space="preserve">     </w:t>
      </w:r>
      <w:r w:rsidRPr="00F3009A">
        <w:rPr>
          <w:rFonts w:ascii="Times New Roman" w:hAnsi="Times New Roman" w:cs="Times New Roman"/>
          <w:sz w:val="28"/>
          <w:szCs w:val="28"/>
        </w:rPr>
        <w:t>Выпущены информационные листовки и развешаны в местах массового пр</w:t>
      </w:r>
      <w:r>
        <w:rPr>
          <w:rFonts w:ascii="Times New Roman" w:hAnsi="Times New Roman" w:cs="Times New Roman"/>
          <w:sz w:val="28"/>
          <w:szCs w:val="28"/>
        </w:rPr>
        <w:t>ебывания граждан  в количестве 14</w:t>
      </w:r>
      <w:r w:rsidRPr="00F3009A">
        <w:rPr>
          <w:rFonts w:ascii="Times New Roman" w:hAnsi="Times New Roman" w:cs="Times New Roman"/>
          <w:sz w:val="28"/>
          <w:szCs w:val="28"/>
        </w:rPr>
        <w:t xml:space="preserve"> штук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2518" w:rsidRPr="00F3009A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3.</w:t>
      </w:r>
      <w:r w:rsidRPr="00F3009A">
        <w:rPr>
          <w:rFonts w:ascii="Times New Roman" w:hAnsi="Times New Roman" w:cs="Times New Roman"/>
          <w:sz w:val="14"/>
          <w:szCs w:val="14"/>
        </w:rPr>
        <w:t xml:space="preserve">     </w:t>
      </w:r>
      <w:r w:rsidRPr="00F3009A">
        <w:rPr>
          <w:rFonts w:ascii="Times New Roman" w:hAnsi="Times New Roman" w:cs="Times New Roman"/>
          <w:sz w:val="28"/>
          <w:szCs w:val="28"/>
        </w:rPr>
        <w:t>Проведены собрания, на которых население было проинформировано об итогах публичных слушаний: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518" w:rsidRPr="00F3009A" w:rsidRDefault="00E82518" w:rsidP="005141E0">
      <w:pPr>
        <w:spacing w:before="100" w:beforeAutospacing="1" w:after="100" w:afterAutospacing="1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по месту жительства 3 собраний, присутствовало 66</w:t>
      </w:r>
      <w:r w:rsidRPr="00F3009A">
        <w:rPr>
          <w:rFonts w:ascii="Times New Roman" w:hAnsi="Times New Roman" w:cs="Times New Roman"/>
          <w:sz w:val="28"/>
          <w:szCs w:val="28"/>
        </w:rPr>
        <w:t xml:space="preserve"> человек.         (Список мест проведения собраний прилагается).</w:t>
      </w:r>
    </w:p>
    <w:p w:rsidR="00E82518" w:rsidRPr="00F3009A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518" w:rsidRPr="00F3009A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 Члены рабочей группы: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>       Чиркова Н.В.</w:t>
      </w:r>
    </w:p>
    <w:p w:rsidR="00E82518" w:rsidRPr="00F3009A" w:rsidRDefault="00E82518" w:rsidP="0036524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>Задворнова И.А.</w:t>
      </w:r>
    </w:p>
    <w:p w:rsidR="00E82518" w:rsidRDefault="00E82518" w:rsidP="007618D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047011">
        <w:rPr>
          <w:rFonts w:ascii="Times New Roman" w:hAnsi="Times New Roman" w:cs="Times New Roman"/>
          <w:sz w:val="28"/>
          <w:szCs w:val="28"/>
        </w:rPr>
        <w:t>Остапенко</w:t>
      </w:r>
      <w:r>
        <w:rPr>
          <w:rFonts w:ascii="Times New Roman" w:hAnsi="Times New Roman" w:cs="Times New Roman"/>
          <w:sz w:val="28"/>
          <w:szCs w:val="28"/>
        </w:rPr>
        <w:t xml:space="preserve"> Н.А.</w:t>
      </w:r>
      <w:r w:rsidRPr="00F3009A">
        <w:rPr>
          <w:rFonts w:ascii="Times New Roman" w:hAnsi="Times New Roman" w:cs="Times New Roman"/>
          <w:sz w:val="28"/>
          <w:szCs w:val="28"/>
        </w:rPr>
        <w:t> </w:t>
      </w:r>
    </w:p>
    <w:p w:rsidR="00E82518" w:rsidRPr="007618D0" w:rsidRDefault="00E82518" w:rsidP="007618D0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Шипуновского</w:t>
      </w:r>
      <w:r w:rsidRPr="00F300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2518" w:rsidRPr="00F3009A" w:rsidRDefault="00E82518" w:rsidP="007618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F3009A">
        <w:rPr>
          <w:rFonts w:ascii="Times New Roman" w:hAnsi="Times New Roman" w:cs="Times New Roman"/>
          <w:sz w:val="28"/>
          <w:szCs w:val="28"/>
        </w:rPr>
        <w:t xml:space="preserve"> поселения                              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3009A">
        <w:rPr>
          <w:rFonts w:ascii="Times New Roman" w:hAnsi="Times New Roman" w:cs="Times New Roman"/>
          <w:sz w:val="28"/>
          <w:szCs w:val="28"/>
        </w:rPr>
        <w:t>         </w:t>
      </w:r>
      <w:r>
        <w:rPr>
          <w:rFonts w:ascii="Times New Roman" w:hAnsi="Times New Roman" w:cs="Times New Roman"/>
          <w:sz w:val="28"/>
          <w:szCs w:val="28"/>
        </w:rPr>
        <w:t xml:space="preserve">       А.М.Задворнова</w:t>
      </w: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F65810">
      <w:pPr>
        <w:tabs>
          <w:tab w:val="left" w:pos="2172"/>
        </w:tabs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12E">
        <w:rPr>
          <w:rFonts w:ascii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</w:rPr>
        <w:t>ПИСОК МЕСТ ПРОВЕДЕНИЯ СОБРАНИЙ</w:t>
      </w:r>
    </w:p>
    <w:p w:rsidR="00E82518" w:rsidRDefault="00E82518" w:rsidP="008A01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Шипуново – Администрация сельского поселения, пер.Школьный, 1</w:t>
      </w:r>
    </w:p>
    <w:p w:rsidR="00E82518" w:rsidRPr="003F5948" w:rsidRDefault="00E82518" w:rsidP="008A012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д. Горькое – сельский клуб,  ул.Новая , 15а</w:t>
      </w:r>
    </w:p>
    <w:p w:rsidR="00E82518" w:rsidRPr="003F5948" w:rsidRDefault="00E82518" w:rsidP="008A7F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д. Сингуль – сельский клуб,  ул.Светлая, 11</w:t>
      </w:r>
    </w:p>
    <w:p w:rsidR="00E82518" w:rsidRDefault="00E82518" w:rsidP="008A012E">
      <w:pPr>
        <w:tabs>
          <w:tab w:val="left" w:pos="264"/>
        </w:tabs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82518" w:rsidRPr="00F3009A" w:rsidRDefault="00E82518" w:rsidP="00365246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 </w:t>
      </w:r>
    </w:p>
    <w:p w:rsidR="00E82518" w:rsidRPr="00F3009A" w:rsidRDefault="00E82518" w:rsidP="00365246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b/>
          <w:bCs/>
          <w:sz w:val="28"/>
          <w:szCs w:val="28"/>
        </w:rPr>
        <w:t> СПИСОК МЕСТ РАЗМЕЩЕНИЯ ЛИСТОВОК.</w:t>
      </w:r>
    </w:p>
    <w:p w:rsidR="00E82518" w:rsidRDefault="00E82518" w:rsidP="007D3FE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FED">
        <w:rPr>
          <w:rFonts w:ascii="Times New Roman" w:hAnsi="Times New Roman" w:cs="Times New Roman"/>
          <w:sz w:val="28"/>
          <w:szCs w:val="28"/>
        </w:rPr>
        <w:t> Администрация сельского поселения</w:t>
      </w:r>
    </w:p>
    <w:p w:rsidR="00E82518" w:rsidRDefault="00E82518" w:rsidP="007B09D5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7B09D5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FED">
        <w:rPr>
          <w:rFonts w:ascii="Times New Roman" w:hAnsi="Times New Roman" w:cs="Times New Roman"/>
          <w:sz w:val="28"/>
          <w:szCs w:val="28"/>
        </w:rPr>
        <w:t>МБОУ Новокарасукская СОШ</w:t>
      </w:r>
    </w:p>
    <w:p w:rsidR="00E82518" w:rsidRPr="007D3FED" w:rsidRDefault="00E82518" w:rsidP="007B09D5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7D3FE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FED">
        <w:rPr>
          <w:rFonts w:ascii="Times New Roman" w:hAnsi="Times New Roman" w:cs="Times New Roman"/>
          <w:sz w:val="28"/>
          <w:szCs w:val="28"/>
        </w:rPr>
        <w:t>ОАО «Электросвязь»</w:t>
      </w:r>
    </w:p>
    <w:p w:rsidR="00E82518" w:rsidRPr="007D3FED" w:rsidRDefault="00E82518" w:rsidP="007B09D5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7D3FE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Магазин И</w:t>
      </w:r>
      <w:r w:rsidRPr="007D3FED">
        <w:rPr>
          <w:rFonts w:ascii="Times New Roman" w:hAnsi="Times New Roman" w:cs="Times New Roman"/>
          <w:sz w:val="28"/>
          <w:szCs w:val="28"/>
        </w:rPr>
        <w:t>П Горина</w:t>
      </w:r>
    </w:p>
    <w:p w:rsidR="00E82518" w:rsidRDefault="00E82518" w:rsidP="007B09D5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7B09D5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Магазин И</w:t>
      </w:r>
      <w:r w:rsidRPr="007D3FED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Муромцевой В.И.</w:t>
      </w:r>
    </w:p>
    <w:p w:rsidR="00E82518" w:rsidRPr="007D3FED" w:rsidRDefault="00E82518" w:rsidP="007B09D5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E82518" w:rsidRDefault="00E82518" w:rsidP="00230DF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3FED">
        <w:rPr>
          <w:rFonts w:ascii="Times New Roman" w:hAnsi="Times New Roman" w:cs="Times New Roman"/>
          <w:sz w:val="28"/>
          <w:szCs w:val="28"/>
        </w:rPr>
        <w:t>Сберкасса</w:t>
      </w:r>
    </w:p>
    <w:p w:rsidR="00E82518" w:rsidRDefault="00E82518" w:rsidP="00230DFD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518" w:rsidRPr="00230DFD" w:rsidRDefault="00E82518" w:rsidP="00230DFD">
      <w:pPr>
        <w:numPr>
          <w:ilvl w:val="0"/>
          <w:numId w:val="2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974">
        <w:rPr>
          <w:rFonts w:ascii="Times New Roman" w:hAnsi="Times New Roman" w:cs="Times New Roman"/>
          <w:sz w:val="28"/>
          <w:szCs w:val="28"/>
        </w:rPr>
        <w:t>Новокарасукский Дом культуры</w:t>
      </w:r>
    </w:p>
    <w:p w:rsidR="00E82518" w:rsidRPr="00F3009A" w:rsidRDefault="00E82518" w:rsidP="00230DFD">
      <w:pPr>
        <w:tabs>
          <w:tab w:val="num" w:pos="72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8.  </w:t>
      </w:r>
      <w:r w:rsidRPr="000E100E">
        <w:rPr>
          <w:rFonts w:ascii="Times New Roman" w:hAnsi="Times New Roman" w:cs="Times New Roman"/>
          <w:sz w:val="28"/>
          <w:szCs w:val="28"/>
        </w:rPr>
        <w:t xml:space="preserve">Новокарасукская </w:t>
      </w:r>
      <w:r>
        <w:rPr>
          <w:rFonts w:ascii="Times New Roman" w:hAnsi="Times New Roman" w:cs="Times New Roman"/>
          <w:sz w:val="28"/>
          <w:szCs w:val="28"/>
        </w:rPr>
        <w:t>сельская</w:t>
      </w:r>
      <w:r w:rsidRPr="00381068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E82518" w:rsidRDefault="00E82518" w:rsidP="00230DFD">
      <w:pPr>
        <w:tabs>
          <w:tab w:val="num" w:pos="720"/>
        </w:tabs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9.  Новокарасукская врачебная амбулатория</w:t>
      </w:r>
    </w:p>
    <w:p w:rsidR="00E82518" w:rsidRPr="00F3009A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10.  УФПС Омской области филиал ФГУП Почта России</w:t>
      </w:r>
    </w:p>
    <w:p w:rsidR="00E82518" w:rsidRPr="00F3009A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11. </w:t>
      </w:r>
      <w:r w:rsidRPr="00D36B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д. Усть-Логатка</w:t>
      </w:r>
      <w:r w:rsidRPr="00D36B51">
        <w:rPr>
          <w:rFonts w:ascii="Times New Roman" w:hAnsi="Times New Roman" w:cs="Times New Roman"/>
          <w:sz w:val="28"/>
          <w:szCs w:val="28"/>
        </w:rPr>
        <w:t xml:space="preserve"> сельский клуб</w:t>
      </w:r>
      <w:r w:rsidRPr="00F3009A">
        <w:rPr>
          <w:rFonts w:ascii="Times New Roman" w:hAnsi="Times New Roman" w:cs="Times New Roman"/>
          <w:sz w:val="28"/>
          <w:szCs w:val="28"/>
        </w:rPr>
        <w:t>.</w:t>
      </w:r>
    </w:p>
    <w:p w:rsidR="00E82518" w:rsidRPr="00C04B72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12.</w:t>
      </w:r>
      <w:r w:rsidRPr="002E5CF9">
        <w:rPr>
          <w:rFonts w:ascii="Times New Roman" w:hAnsi="Times New Roman" w:cs="Times New Roman"/>
          <w:sz w:val="28"/>
          <w:szCs w:val="28"/>
        </w:rPr>
        <w:t> 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5CF9">
        <w:rPr>
          <w:rFonts w:ascii="Times New Roman" w:hAnsi="Times New Roman" w:cs="Times New Roman"/>
          <w:sz w:val="28"/>
          <w:szCs w:val="28"/>
        </w:rPr>
        <w:t>Мысы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C04B72">
        <w:rPr>
          <w:rFonts w:ascii="Times New Roman" w:hAnsi="Times New Roman" w:cs="Times New Roman"/>
          <w:color w:val="000000"/>
          <w:sz w:val="28"/>
          <w:szCs w:val="28"/>
        </w:rPr>
        <w:t xml:space="preserve">дом Ульторакова Р.Р.   </w:t>
      </w:r>
    </w:p>
    <w:p w:rsidR="00E82518" w:rsidRPr="00FB445A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13. </w:t>
      </w:r>
      <w:r w:rsidRPr="00F80360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360">
        <w:rPr>
          <w:rFonts w:ascii="Times New Roman" w:hAnsi="Times New Roman" w:cs="Times New Roman"/>
          <w:sz w:val="28"/>
          <w:szCs w:val="28"/>
        </w:rPr>
        <w:t>Старичье</w:t>
      </w:r>
      <w:r>
        <w:rPr>
          <w:rFonts w:ascii="Times New Roman" w:hAnsi="Times New Roman" w:cs="Times New Roman"/>
          <w:sz w:val="14"/>
          <w:szCs w:val="14"/>
        </w:rPr>
        <w:t xml:space="preserve"> </w:t>
      </w:r>
      <w:r w:rsidRPr="00F3009A">
        <w:rPr>
          <w:rFonts w:ascii="Times New Roman" w:hAnsi="Times New Roman" w:cs="Times New Roman"/>
          <w:sz w:val="14"/>
          <w:szCs w:val="14"/>
        </w:rPr>
        <w:t xml:space="preserve"> </w:t>
      </w:r>
      <w:r w:rsidRPr="00FB445A">
        <w:rPr>
          <w:rFonts w:ascii="Times New Roman" w:hAnsi="Times New Roman" w:cs="Times New Roman"/>
          <w:sz w:val="28"/>
          <w:szCs w:val="28"/>
        </w:rPr>
        <w:t>дом Кудашова А.И.</w:t>
      </w:r>
    </w:p>
    <w:p w:rsidR="00E82518" w:rsidRPr="0046676D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14. </w:t>
      </w:r>
      <w:r w:rsidRPr="0046676D">
        <w:rPr>
          <w:rFonts w:ascii="Times New Roman" w:hAnsi="Times New Roman" w:cs="Times New Roman"/>
          <w:sz w:val="28"/>
          <w:szCs w:val="28"/>
        </w:rPr>
        <w:t>д. им.Максима Горького школа</w:t>
      </w:r>
    </w:p>
    <w:p w:rsidR="00E82518" w:rsidRPr="0046676D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15.</w:t>
      </w:r>
      <w:r w:rsidRPr="0046676D">
        <w:rPr>
          <w:rFonts w:ascii="Times New Roman" w:hAnsi="Times New Roman" w:cs="Times New Roman"/>
          <w:sz w:val="28"/>
          <w:szCs w:val="28"/>
        </w:rPr>
        <w:t> 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76D">
        <w:rPr>
          <w:rFonts w:ascii="Times New Roman" w:hAnsi="Times New Roman" w:cs="Times New Roman"/>
          <w:sz w:val="28"/>
          <w:szCs w:val="28"/>
        </w:rPr>
        <w:t>Коломенка сельский клуб</w:t>
      </w:r>
    </w:p>
    <w:p w:rsidR="00E82518" w:rsidRPr="002E5CF9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16. </w:t>
      </w:r>
      <w:r w:rsidRPr="002E5CF9">
        <w:rPr>
          <w:rFonts w:ascii="Times New Roman" w:hAnsi="Times New Roman" w:cs="Times New Roman"/>
          <w:sz w:val="28"/>
          <w:szCs w:val="28"/>
        </w:rPr>
        <w:t>д. Заозерное ФАП</w:t>
      </w:r>
    </w:p>
    <w:p w:rsidR="00E82518" w:rsidRPr="00F3009A" w:rsidRDefault="00E82518" w:rsidP="00365246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17.</w:t>
      </w:r>
      <w:r w:rsidRPr="00F80360">
        <w:rPr>
          <w:rFonts w:ascii="Times New Roman" w:hAnsi="Times New Roman" w:cs="Times New Roman"/>
          <w:sz w:val="28"/>
          <w:szCs w:val="28"/>
        </w:rPr>
        <w:t> д.Чагино дом Горина А.В.</w:t>
      </w:r>
      <w:r w:rsidRPr="00F3009A">
        <w:rPr>
          <w:rFonts w:ascii="Times New Roman" w:hAnsi="Times New Roman" w:cs="Times New Roman"/>
          <w:sz w:val="14"/>
          <w:szCs w:val="14"/>
        </w:rPr>
        <w:t>          </w:t>
      </w:r>
    </w:p>
    <w:p w:rsidR="00E82518" w:rsidRDefault="00E82518" w:rsidP="0036524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E82518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009A">
        <w:rPr>
          <w:rFonts w:ascii="Times New Roman" w:hAnsi="Times New Roman" w:cs="Times New Roman"/>
          <w:sz w:val="28"/>
          <w:szCs w:val="28"/>
        </w:rPr>
        <w:t> </w:t>
      </w:r>
    </w:p>
    <w:p w:rsidR="00E82518" w:rsidRPr="00F3009A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518" w:rsidRPr="00F3009A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 </w:t>
      </w:r>
    </w:p>
    <w:p w:rsidR="00E82518" w:rsidRPr="00F3009A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 </w:t>
      </w:r>
    </w:p>
    <w:p w:rsidR="00E82518" w:rsidRPr="00F3009A" w:rsidRDefault="00E82518" w:rsidP="003652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sz w:val="28"/>
          <w:szCs w:val="28"/>
        </w:rPr>
        <w:t> </w:t>
      </w:r>
    </w:p>
    <w:p w:rsidR="00E82518" w:rsidRPr="00F3009A" w:rsidRDefault="00E82518" w:rsidP="00365246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3009A">
        <w:rPr>
          <w:rFonts w:ascii="Times New Roman" w:hAnsi="Times New Roman" w:cs="Times New Roman"/>
          <w:b/>
          <w:bCs/>
          <w:sz w:val="28"/>
          <w:szCs w:val="28"/>
        </w:rPr>
        <w:t>СПИСОК ПРИСУТСТВУЮЩИХ НА ПУБЛИЧНЫХ СЛУШАНИЯХ.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71F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65810">
        <w:rPr>
          <w:rFonts w:ascii="Times New Roman" w:hAnsi="Times New Roman" w:cs="Times New Roman"/>
          <w:sz w:val="24"/>
          <w:szCs w:val="24"/>
        </w:rPr>
        <w:t>Зайцева Татьяна Александровна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Бондаренко Нина Михайловна 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Турецких Ирина Васильевна 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Тельнова Анна Дмитриевна 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Горина Ирина Юрьевна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Иванов Александр Иванович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Журавлева Ольга Александровна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Трофимова Екатерина Владимировна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Никулина Галина Леонидовна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Бароненко Николай Дмитриевна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Камагорова Елена Ивановна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Перменева Ирина Анатольевна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Бороненко Елена Мефодьевна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Шинкеева Светлана Григорьевна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Кочнева Ольга Никифоровна 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Васильева Марина Викторовна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Горшкова Татьяна Александровна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Новожилов Александр Юрьевич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Меншутина Нина Николаевна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Шеменкова Людмила Павловна</w:t>
      </w:r>
    </w:p>
    <w:p w:rsidR="00E82518" w:rsidRPr="00F65810" w:rsidRDefault="00E82518" w:rsidP="00F65810">
      <w:pPr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Воробьева Людмила Юрьевна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22. Тельнова Оксана Анатольевна 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23. Быбин Николай Гаврилович 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24. Муромцева Вера Ивановна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25. Швеина Ольга Анатольевна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26. Тимохова Любовь Николаевич</w:t>
      </w:r>
    </w:p>
    <w:p w:rsidR="00E82518" w:rsidRPr="00F65810" w:rsidRDefault="00E82518" w:rsidP="00F65810">
      <w:pPr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 Д.Коломенка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 1. Горшков Михаил Васильевич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2. Горшкова Бакет Каирбековна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3. Куприянова Любовь Павловна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4. Куприянов Александр Иванович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 5. Иванов Анатолий Павлович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6. Иванова Анжела Милитеевна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7. Горшкова Надежда Ивановна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8. Казанцева Евдикия Михайловна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9. Горшкова Нина Григорьевна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10. Рыжкина Феоктиста Клементьевна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11. мартынова Алла Анатольевна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  12. Мартынов Алексей Иванович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Д.Заозерное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1. Ощепков Николай Степанович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2.Уфимцев Михаил Иванович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3. Черноусова Ирина Николаевна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4. Константинова Нина Павловна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5. Терлеева Ирина Юрьевна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6. Терлеев Олег Федорович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7. Терлеева Ольга Александровна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8.Терлеев Александр Лукьянович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9. Илюхина Ирина Анатольевна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10. Черноусов Михаил Иванович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Д.Чагино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1. Горин Алексей Владимирович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2. Глухих Александр Куприянович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3. Глухих Татьяна Геннадьевна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4. Клаус Юлия Андреевна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5. Ковалев Николай Владимирович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 xml:space="preserve"> 6. Ковалева Татьяна Андреевна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Д.Старичье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1.Кудашов Александр Иванович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2.Наркуте Ольга Львовна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3.Лагутин Алексей Алексеевич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4. Лаптев Дмитрий Анатольевич</w:t>
      </w: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518" w:rsidRPr="00F65810" w:rsidRDefault="00E82518" w:rsidP="00F65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Д.Усть-Логатка</w:t>
      </w:r>
    </w:p>
    <w:p w:rsidR="00E82518" w:rsidRPr="00F65810" w:rsidRDefault="00E82518" w:rsidP="00932065">
      <w:pPr>
        <w:numPr>
          <w:ilvl w:val="1"/>
          <w:numId w:val="4"/>
        </w:numPr>
        <w:tabs>
          <w:tab w:val="clear" w:pos="1440"/>
          <w:tab w:val="num" w:pos="-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Смирнов Валерий Викторович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Терлеева Надежда Федоровна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Жигадло Юлия Анатольевна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Куянова Лариса Владимировна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Аржаникова Ольга Павловна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Ярцева Надежда Александровна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65810">
        <w:rPr>
          <w:rFonts w:ascii="Times New Roman" w:hAnsi="Times New Roman" w:cs="Times New Roman"/>
          <w:sz w:val="24"/>
          <w:szCs w:val="24"/>
        </w:rPr>
        <w:t>Терлеев Виктор Васильевич</w:t>
      </w:r>
    </w:p>
    <w:p w:rsidR="00E82518" w:rsidRPr="00F65810" w:rsidRDefault="00E82518" w:rsidP="00F65810">
      <w:pPr>
        <w:numPr>
          <w:ilvl w:val="1"/>
          <w:numId w:val="4"/>
        </w:numPr>
        <w:tabs>
          <w:tab w:val="clear" w:pos="1440"/>
          <w:tab w:val="num" w:pos="142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Никулин Борис Алексеевич</w:t>
      </w:r>
    </w:p>
    <w:p w:rsidR="00E82518" w:rsidRPr="00F3009A" w:rsidRDefault="00E82518" w:rsidP="00365246">
      <w:pPr>
        <w:spacing w:before="100" w:beforeAutospacing="1" w:after="100" w:afterAutospacing="1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E82518" w:rsidRDefault="00E82518">
      <w:r w:rsidRPr="00F3009A">
        <w:rPr>
          <w:rFonts w:ascii="Times New Roman" w:hAnsi="Times New Roman" w:cs="Times New Roman"/>
          <w:sz w:val="28"/>
          <w:szCs w:val="28"/>
        </w:rPr>
        <w:br/>
      </w:r>
    </w:p>
    <w:sectPr w:rsidR="00E82518" w:rsidSect="00682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CC28E2"/>
    <w:multiLevelType w:val="hybridMultilevel"/>
    <w:tmpl w:val="ADA63908"/>
    <w:lvl w:ilvl="0" w:tplc="FE70A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30311DC"/>
    <w:multiLevelType w:val="hybridMultilevel"/>
    <w:tmpl w:val="B64872C4"/>
    <w:lvl w:ilvl="0" w:tplc="ED825CC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5246"/>
    <w:rsid w:val="00017CCF"/>
    <w:rsid w:val="00047011"/>
    <w:rsid w:val="00070591"/>
    <w:rsid w:val="000E100E"/>
    <w:rsid w:val="001723E0"/>
    <w:rsid w:val="001C0AC8"/>
    <w:rsid w:val="001F0C26"/>
    <w:rsid w:val="00226F18"/>
    <w:rsid w:val="00230DFD"/>
    <w:rsid w:val="002722ED"/>
    <w:rsid w:val="002E5CF9"/>
    <w:rsid w:val="0033107F"/>
    <w:rsid w:val="0034002B"/>
    <w:rsid w:val="00360164"/>
    <w:rsid w:val="00365246"/>
    <w:rsid w:val="00381068"/>
    <w:rsid w:val="003A1996"/>
    <w:rsid w:val="003F5948"/>
    <w:rsid w:val="004200A3"/>
    <w:rsid w:val="0046676D"/>
    <w:rsid w:val="00470A9A"/>
    <w:rsid w:val="004867BC"/>
    <w:rsid w:val="004C17F0"/>
    <w:rsid w:val="005141E0"/>
    <w:rsid w:val="00533009"/>
    <w:rsid w:val="00574940"/>
    <w:rsid w:val="005758C0"/>
    <w:rsid w:val="00682744"/>
    <w:rsid w:val="006A45A6"/>
    <w:rsid w:val="007174DC"/>
    <w:rsid w:val="0074171F"/>
    <w:rsid w:val="007618D0"/>
    <w:rsid w:val="0077201C"/>
    <w:rsid w:val="007B09D5"/>
    <w:rsid w:val="007C43BC"/>
    <w:rsid w:val="007C5B31"/>
    <w:rsid w:val="007D3FED"/>
    <w:rsid w:val="00864E45"/>
    <w:rsid w:val="00865F99"/>
    <w:rsid w:val="00883F59"/>
    <w:rsid w:val="008A012E"/>
    <w:rsid w:val="008A21C1"/>
    <w:rsid w:val="008A7F39"/>
    <w:rsid w:val="009006FB"/>
    <w:rsid w:val="00932065"/>
    <w:rsid w:val="00947C3C"/>
    <w:rsid w:val="009E1ED3"/>
    <w:rsid w:val="00A03756"/>
    <w:rsid w:val="00A745E5"/>
    <w:rsid w:val="00B373D2"/>
    <w:rsid w:val="00B5560E"/>
    <w:rsid w:val="00BA1ECD"/>
    <w:rsid w:val="00BF675A"/>
    <w:rsid w:val="00C04B72"/>
    <w:rsid w:val="00C30FFB"/>
    <w:rsid w:val="00C72B77"/>
    <w:rsid w:val="00C766A4"/>
    <w:rsid w:val="00C9439F"/>
    <w:rsid w:val="00CD4FE5"/>
    <w:rsid w:val="00D36B51"/>
    <w:rsid w:val="00D447D1"/>
    <w:rsid w:val="00D6019E"/>
    <w:rsid w:val="00D90CC7"/>
    <w:rsid w:val="00D9656B"/>
    <w:rsid w:val="00DE0C7F"/>
    <w:rsid w:val="00DE4208"/>
    <w:rsid w:val="00DF371F"/>
    <w:rsid w:val="00E11974"/>
    <w:rsid w:val="00E1772F"/>
    <w:rsid w:val="00E46CB1"/>
    <w:rsid w:val="00E810D4"/>
    <w:rsid w:val="00E82518"/>
    <w:rsid w:val="00ED120A"/>
    <w:rsid w:val="00EE16EC"/>
    <w:rsid w:val="00EF5FAB"/>
    <w:rsid w:val="00F3009A"/>
    <w:rsid w:val="00F448EE"/>
    <w:rsid w:val="00F65810"/>
    <w:rsid w:val="00F80360"/>
    <w:rsid w:val="00F8737F"/>
    <w:rsid w:val="00FB445A"/>
    <w:rsid w:val="00F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74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331</TotalTime>
  <Pages>5</Pages>
  <Words>665</Words>
  <Characters>3794</Characters>
  <Application>Microsoft Office Outlook</Application>
  <DocSecurity>0</DocSecurity>
  <Lines>0</Lines>
  <Paragraphs>0</Paragraphs>
  <ScaleCrop>false</ScaleCrop>
  <Company>Управление делами Правительства Омской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ulja</cp:lastModifiedBy>
  <cp:revision>6</cp:revision>
  <dcterms:created xsi:type="dcterms:W3CDTF">2017-01-09T12:39:00Z</dcterms:created>
  <dcterms:modified xsi:type="dcterms:W3CDTF">2017-01-12T03:49:00Z</dcterms:modified>
</cp:coreProperties>
</file>