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AF6" w:rsidRDefault="00176AF6" w:rsidP="00176AF6">
      <w:pPr>
        <w:spacing w:line="276" w:lineRule="auto"/>
        <w:ind w:left="2694"/>
        <w:jc w:val="right"/>
      </w:pPr>
      <w:bookmarkStart w:id="0" w:name="_Toc293146740"/>
      <w:bookmarkStart w:id="1" w:name="_Toc417655656"/>
      <w:r>
        <w:t xml:space="preserve">Приложение </w:t>
      </w:r>
    </w:p>
    <w:p w:rsidR="00176AF6" w:rsidRDefault="00176AF6" w:rsidP="00176AF6">
      <w:pPr>
        <w:spacing w:line="276" w:lineRule="auto"/>
        <w:ind w:left="2694"/>
        <w:jc w:val="right"/>
      </w:pPr>
      <w:r>
        <w:t>к  Постановлению  Администрации</w:t>
      </w:r>
    </w:p>
    <w:p w:rsidR="00176AF6" w:rsidRDefault="00176AF6" w:rsidP="00176AF6">
      <w:pPr>
        <w:spacing w:line="276" w:lineRule="auto"/>
        <w:ind w:left="2694"/>
      </w:pPr>
      <w:r>
        <w:t xml:space="preserve">                                                   Крутинского муниципального</w:t>
      </w:r>
    </w:p>
    <w:p w:rsidR="00176AF6" w:rsidRDefault="00176AF6" w:rsidP="00176AF6">
      <w:pPr>
        <w:spacing w:line="276" w:lineRule="auto"/>
        <w:ind w:left="2694"/>
        <w:jc w:val="center"/>
      </w:pPr>
      <w:r>
        <w:t xml:space="preserve">                            района Омской области</w:t>
      </w:r>
    </w:p>
    <w:p w:rsidR="00176AF6" w:rsidRDefault="00176AF6" w:rsidP="00176AF6">
      <w:pPr>
        <w:spacing w:line="276" w:lineRule="auto"/>
        <w:ind w:left="2694"/>
        <w:jc w:val="center"/>
      </w:pPr>
      <w:r>
        <w:t xml:space="preserve">                                      № 653-п  от 26 декабря 2022г.</w:t>
      </w:r>
    </w:p>
    <w:p w:rsidR="00F13012" w:rsidRPr="00176AF6" w:rsidRDefault="00F13012" w:rsidP="00176AF6">
      <w:pPr>
        <w:spacing w:line="276" w:lineRule="auto"/>
        <w:ind w:left="2694"/>
        <w:jc w:val="right"/>
        <w:rPr>
          <w:rFonts w:ascii="Tahoma" w:hAnsi="Tahoma" w:cs="Tahoma"/>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9D61E9" w:rsidRDefault="00F651E1" w:rsidP="00FB30E2">
      <w:pPr>
        <w:ind w:left="2694"/>
        <w:rPr>
          <w:b/>
        </w:rPr>
      </w:pPr>
    </w:p>
    <w:p w:rsidR="00F651E1" w:rsidRPr="009D61E9" w:rsidRDefault="00F651E1" w:rsidP="00FB30E2">
      <w:pPr>
        <w:ind w:left="2694"/>
        <w:rPr>
          <w:b/>
        </w:rPr>
      </w:pPr>
    </w:p>
    <w:p w:rsidR="007D4DBE" w:rsidRDefault="00F651E1" w:rsidP="00F651E1">
      <w:pPr>
        <w:jc w:val="center"/>
        <w:rPr>
          <w:b/>
        </w:rPr>
      </w:pPr>
      <w:r w:rsidRPr="009D61E9">
        <w:rPr>
          <w:b/>
        </w:rPr>
        <w:t>М</w:t>
      </w:r>
      <w:r w:rsidR="007D4DBE">
        <w:rPr>
          <w:b/>
        </w:rPr>
        <w:t>ЕСТНЫЕ</w:t>
      </w:r>
      <w:r w:rsidRPr="009D61E9">
        <w:rPr>
          <w:b/>
        </w:rPr>
        <w:t xml:space="preserve"> </w:t>
      </w:r>
      <w:r w:rsidR="00F13012" w:rsidRPr="009D61E9">
        <w:rPr>
          <w:b/>
        </w:rPr>
        <w:t xml:space="preserve">НОРМАТИВЫ </w:t>
      </w:r>
    </w:p>
    <w:p w:rsidR="00637DDC" w:rsidRDefault="00637DDC" w:rsidP="00F651E1">
      <w:pPr>
        <w:jc w:val="center"/>
        <w:rPr>
          <w:b/>
        </w:rPr>
      </w:pPr>
    </w:p>
    <w:p w:rsidR="00637DDC" w:rsidRDefault="00F13012" w:rsidP="00F651E1">
      <w:pPr>
        <w:jc w:val="center"/>
        <w:rPr>
          <w:b/>
        </w:rPr>
      </w:pPr>
      <w:r w:rsidRPr="009D61E9">
        <w:rPr>
          <w:b/>
        </w:rPr>
        <w:t>ГРАДОСТРОИТЕЛЬНОГО ПРОЕКТИРОВАНИЯ</w:t>
      </w:r>
      <w:r w:rsidR="00B45172">
        <w:rPr>
          <w:b/>
        </w:rPr>
        <w:t xml:space="preserve"> </w:t>
      </w:r>
      <w:r w:rsidR="00F651E1" w:rsidRPr="009D61E9">
        <w:rPr>
          <w:b/>
        </w:rPr>
        <w:t xml:space="preserve">ДЛЯ </w:t>
      </w:r>
      <w:r w:rsidR="007A4666">
        <w:rPr>
          <w:b/>
        </w:rPr>
        <w:t>ОГЛУХИН</w:t>
      </w:r>
      <w:r w:rsidR="007D4DBE">
        <w:rPr>
          <w:b/>
        </w:rPr>
        <w:t xml:space="preserve">СКОГО </w:t>
      </w:r>
    </w:p>
    <w:p w:rsidR="00637DDC" w:rsidRDefault="00637DDC" w:rsidP="00F651E1">
      <w:pPr>
        <w:jc w:val="center"/>
        <w:rPr>
          <w:b/>
        </w:rPr>
      </w:pPr>
    </w:p>
    <w:p w:rsidR="00637DDC" w:rsidRDefault="00F92D1A" w:rsidP="00F651E1">
      <w:pPr>
        <w:jc w:val="center"/>
        <w:rPr>
          <w:b/>
        </w:rPr>
      </w:pPr>
      <w:r w:rsidRPr="009D61E9">
        <w:rPr>
          <w:b/>
        </w:rPr>
        <w:t xml:space="preserve">СЕЛЬСКОГО </w:t>
      </w:r>
      <w:r w:rsidR="00EA2DD8" w:rsidRPr="009D61E9">
        <w:rPr>
          <w:b/>
        </w:rPr>
        <w:t>ПОСЕЛЕНИЯ</w:t>
      </w:r>
      <w:r w:rsidR="007D4DBE">
        <w:rPr>
          <w:b/>
        </w:rPr>
        <w:t xml:space="preserve"> КРУТИНСКОГО МУНИЦИПАЛЬНОГО РАЙОНА </w:t>
      </w:r>
    </w:p>
    <w:p w:rsidR="00637DDC" w:rsidRDefault="00637DDC" w:rsidP="00F651E1">
      <w:pPr>
        <w:jc w:val="center"/>
        <w:rPr>
          <w:b/>
        </w:rPr>
      </w:pPr>
    </w:p>
    <w:p w:rsidR="00B14274" w:rsidRPr="009D61E9" w:rsidRDefault="007D4DBE" w:rsidP="00F651E1">
      <w:pPr>
        <w:jc w:val="center"/>
        <w:rPr>
          <w:b/>
        </w:rPr>
      </w:pPr>
      <w:r>
        <w:rPr>
          <w:b/>
        </w:rPr>
        <w:t>ОМСКОЙ ОБЛАСТИ</w:t>
      </w:r>
    </w:p>
    <w:p w:rsidR="00180FDA" w:rsidRPr="009D61E9" w:rsidRDefault="00180FDA" w:rsidP="00F651E1">
      <w:pPr>
        <w:jc w:val="center"/>
        <w:rPr>
          <w:b/>
        </w:rPr>
      </w:pPr>
    </w:p>
    <w:p w:rsidR="00F651E1" w:rsidRPr="009D61E9" w:rsidRDefault="00F651E1" w:rsidP="00FB30E2">
      <w:pPr>
        <w:spacing w:line="276" w:lineRule="auto"/>
        <w:ind w:left="2694"/>
        <w:rPr>
          <w:rFonts w:ascii="Tahoma" w:hAnsi="Tahoma" w:cs="Tahoma"/>
          <w:b/>
          <w:strike/>
        </w:rPr>
      </w:pPr>
    </w:p>
    <w:p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p w:rsidR="00357614" w:rsidRPr="009D61E9" w:rsidRDefault="00357614" w:rsidP="00B85D13">
      <w:pPr>
        <w:snapToGrid w:val="0"/>
        <w:ind w:hanging="20"/>
        <w:jc w:val="center"/>
      </w:pPr>
      <w:r w:rsidRPr="009D61E9">
        <w:lastRenderedPageBreak/>
        <w:t>СОДЕРЖАНИЕ:</w:t>
      </w:r>
    </w:p>
    <w:bookmarkEnd w:id="0"/>
    <w:bookmarkEnd w:id="1"/>
    <w:p w:rsidR="004D53E7" w:rsidRDefault="00A348B6">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A348B6">
        <w:rPr>
          <w:b w:val="0"/>
          <w:sz w:val="24"/>
        </w:rPr>
        <w:fldChar w:fldCharType="begin"/>
      </w:r>
      <w:r w:rsidR="005A097F" w:rsidRPr="009D61E9">
        <w:rPr>
          <w:sz w:val="24"/>
          <w:szCs w:val="24"/>
        </w:rPr>
        <w:instrText xml:space="preserve"> TOC \o "1-2" \h \z \t "Заголовок 3;3;S_Заголовок 1;1;S_Заголовок 3;3;S_Заголовок 4;4" </w:instrText>
      </w:r>
      <w:r w:rsidRPr="00A348B6">
        <w:rPr>
          <w:b w:val="0"/>
          <w:sz w:val="24"/>
        </w:rPr>
        <w:fldChar w:fldCharType="separate"/>
      </w:r>
      <w:hyperlink w:anchor="_Toc109933601" w:history="1">
        <w:r w:rsidR="004D53E7" w:rsidRPr="00343DAC">
          <w:rPr>
            <w:rStyle w:val="afffc"/>
            <w:noProof/>
          </w:rPr>
          <w:t>1</w:t>
        </w:r>
        <w:r w:rsidR="004D53E7">
          <w:rPr>
            <w:rFonts w:asciiTheme="minorHAnsi" w:eastAsiaTheme="minorEastAsia" w:hAnsiTheme="minorHAnsi" w:cstheme="minorBidi"/>
            <w:b w:val="0"/>
            <w:bCs w:val="0"/>
            <w:caps w:val="0"/>
            <w:noProof/>
            <w:sz w:val="22"/>
            <w:szCs w:val="22"/>
          </w:rPr>
          <w:tab/>
        </w:r>
        <w:r w:rsidR="004D53E7" w:rsidRPr="00343DAC">
          <w:rPr>
            <w:rStyle w:val="afffc"/>
            <w:noProof/>
          </w:rPr>
          <w:t>ОСНОВНАЯ ЧАСТЬ</w:t>
        </w:r>
        <w:r w:rsidR="004D53E7">
          <w:rPr>
            <w:noProof/>
            <w:webHidden/>
          </w:rPr>
          <w:tab/>
        </w:r>
        <w:r>
          <w:rPr>
            <w:noProof/>
            <w:webHidden/>
          </w:rPr>
          <w:fldChar w:fldCharType="begin"/>
        </w:r>
        <w:r w:rsidR="004D53E7">
          <w:rPr>
            <w:noProof/>
            <w:webHidden/>
          </w:rPr>
          <w:instrText xml:space="preserve"> PAGEREF _Toc109933601 \h </w:instrText>
        </w:r>
        <w:r>
          <w:rPr>
            <w:noProof/>
            <w:webHidden/>
          </w:rPr>
        </w:r>
        <w:r>
          <w:rPr>
            <w:noProof/>
            <w:webHidden/>
          </w:rPr>
          <w:fldChar w:fldCharType="separate"/>
        </w:r>
        <w:r w:rsidR="00176AF6">
          <w:rPr>
            <w:noProof/>
            <w:webHidden/>
          </w:rPr>
          <w:t>3</w:t>
        </w:r>
        <w:r>
          <w:rPr>
            <w:noProof/>
            <w:webHidden/>
          </w:rPr>
          <w:fldChar w:fldCharType="end"/>
        </w:r>
      </w:hyperlink>
    </w:p>
    <w:p w:rsidR="004D53E7" w:rsidRDefault="00A348B6">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004D53E7" w:rsidRPr="00343DAC">
          <w:rPr>
            <w:rStyle w:val="afffc"/>
            <w:noProof/>
          </w:rPr>
          <w:t>1.1</w:t>
        </w:r>
        <w:r w:rsidR="004D53E7">
          <w:rPr>
            <w:rFonts w:asciiTheme="minorHAnsi" w:eastAsiaTheme="minorEastAsia" w:hAnsiTheme="minorHAnsi" w:cstheme="minorBidi"/>
            <w:smallCaps w:val="0"/>
            <w:noProof/>
            <w:sz w:val="22"/>
            <w:szCs w:val="22"/>
          </w:rPr>
          <w:tab/>
        </w:r>
        <w:r w:rsidR="004D53E7" w:rsidRPr="00343DAC">
          <w:rPr>
            <w:rStyle w:val="afffc"/>
            <w:noProof/>
          </w:rPr>
          <w:t>ТЕРМИНЫ И ОПРЕДЕЛЕНИЯ</w:t>
        </w:r>
        <w:r w:rsidR="004D53E7">
          <w:rPr>
            <w:noProof/>
            <w:webHidden/>
          </w:rPr>
          <w:tab/>
        </w:r>
        <w:r>
          <w:rPr>
            <w:noProof/>
            <w:webHidden/>
          </w:rPr>
          <w:fldChar w:fldCharType="begin"/>
        </w:r>
        <w:r w:rsidR="004D53E7">
          <w:rPr>
            <w:noProof/>
            <w:webHidden/>
          </w:rPr>
          <w:instrText xml:space="preserve"> PAGEREF _Toc109933602 \h </w:instrText>
        </w:r>
        <w:r>
          <w:rPr>
            <w:noProof/>
            <w:webHidden/>
          </w:rPr>
        </w:r>
        <w:r>
          <w:rPr>
            <w:noProof/>
            <w:webHidden/>
          </w:rPr>
          <w:fldChar w:fldCharType="separate"/>
        </w:r>
        <w:r w:rsidR="00176AF6">
          <w:rPr>
            <w:noProof/>
            <w:webHidden/>
          </w:rPr>
          <w:t>3</w:t>
        </w:r>
        <w:r>
          <w:rPr>
            <w:noProof/>
            <w:webHidden/>
          </w:rPr>
          <w:fldChar w:fldCharType="end"/>
        </w:r>
      </w:hyperlink>
    </w:p>
    <w:p w:rsidR="004D53E7" w:rsidRDefault="00A348B6">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004D53E7" w:rsidRPr="00343DAC">
          <w:rPr>
            <w:rStyle w:val="afffc"/>
            <w:noProof/>
          </w:rPr>
          <w:t>1.2</w:t>
        </w:r>
        <w:r w:rsidR="004D53E7">
          <w:rPr>
            <w:rFonts w:asciiTheme="minorHAnsi" w:eastAsiaTheme="minorEastAsia" w:hAnsiTheme="minorHAnsi" w:cstheme="minorBidi"/>
            <w:smallCaps w:val="0"/>
            <w:noProof/>
            <w:sz w:val="22"/>
            <w:szCs w:val="22"/>
          </w:rPr>
          <w:tab/>
        </w:r>
        <w:r w:rsidR="004D53E7" w:rsidRPr="00343DAC">
          <w:rPr>
            <w:rStyle w:val="afffc"/>
            <w:noProof/>
          </w:rPr>
          <w:t>ОБЩИЕ ПОЛОЖЕНИЯ</w:t>
        </w:r>
        <w:r w:rsidR="004D53E7">
          <w:rPr>
            <w:noProof/>
            <w:webHidden/>
          </w:rPr>
          <w:tab/>
        </w:r>
        <w:r>
          <w:rPr>
            <w:noProof/>
            <w:webHidden/>
          </w:rPr>
          <w:fldChar w:fldCharType="begin"/>
        </w:r>
        <w:r w:rsidR="004D53E7">
          <w:rPr>
            <w:noProof/>
            <w:webHidden/>
          </w:rPr>
          <w:instrText xml:space="preserve"> PAGEREF _Toc109933603 \h </w:instrText>
        </w:r>
        <w:r>
          <w:rPr>
            <w:noProof/>
            <w:webHidden/>
          </w:rPr>
        </w:r>
        <w:r>
          <w:rPr>
            <w:noProof/>
            <w:webHidden/>
          </w:rPr>
          <w:fldChar w:fldCharType="separate"/>
        </w:r>
        <w:r w:rsidR="00176AF6">
          <w:rPr>
            <w:noProof/>
            <w:webHidden/>
          </w:rPr>
          <w:t>3</w:t>
        </w:r>
        <w:r>
          <w:rPr>
            <w:noProof/>
            <w:webHidden/>
          </w:rPr>
          <w:fldChar w:fldCharType="end"/>
        </w:r>
      </w:hyperlink>
    </w:p>
    <w:p w:rsidR="004D53E7" w:rsidRDefault="00A348B6">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004D53E7" w:rsidRPr="00343DAC">
          <w:rPr>
            <w:rStyle w:val="afffc"/>
            <w:noProof/>
          </w:rPr>
          <w:t>1.3</w:t>
        </w:r>
        <w:r w:rsidR="004D53E7">
          <w:rPr>
            <w:rFonts w:asciiTheme="minorHAnsi" w:eastAsiaTheme="minorEastAsia" w:hAnsiTheme="minorHAnsi" w:cstheme="minorBidi"/>
            <w:smallCaps w:val="0"/>
            <w:noProof/>
            <w:sz w:val="22"/>
            <w:szCs w:val="22"/>
          </w:rPr>
          <w:tab/>
        </w:r>
        <w:r w:rsidR="004D53E7" w:rsidRPr="00343DAC">
          <w:rPr>
            <w:rStyle w:val="afffc"/>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sidR="004D53E7">
          <w:rPr>
            <w:noProof/>
            <w:webHidden/>
          </w:rPr>
          <w:tab/>
        </w:r>
        <w:r>
          <w:rPr>
            <w:noProof/>
            <w:webHidden/>
          </w:rPr>
          <w:fldChar w:fldCharType="begin"/>
        </w:r>
        <w:r w:rsidR="004D53E7">
          <w:rPr>
            <w:noProof/>
            <w:webHidden/>
          </w:rPr>
          <w:instrText xml:space="preserve"> PAGEREF _Toc109933604 \h </w:instrText>
        </w:r>
        <w:r>
          <w:rPr>
            <w:noProof/>
            <w:webHidden/>
          </w:rPr>
        </w:r>
        <w:r>
          <w:rPr>
            <w:noProof/>
            <w:webHidden/>
          </w:rPr>
          <w:fldChar w:fldCharType="separate"/>
        </w:r>
        <w:r w:rsidR="00176AF6">
          <w:rPr>
            <w:noProof/>
            <w:webHidden/>
          </w:rPr>
          <w:t>4</w:t>
        </w:r>
        <w:r>
          <w:rPr>
            <w:noProof/>
            <w:webHidden/>
          </w:rPr>
          <w:fldChar w:fldCharType="end"/>
        </w:r>
      </w:hyperlink>
    </w:p>
    <w:p w:rsidR="004D53E7" w:rsidRDefault="00A348B6">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004D53E7" w:rsidRPr="00343DAC">
          <w:rPr>
            <w:rStyle w:val="afffc"/>
            <w:noProof/>
          </w:rPr>
          <w:t>1.3.1</w:t>
        </w:r>
        <w:r w:rsidR="004D53E7">
          <w:rPr>
            <w:rFonts w:asciiTheme="minorHAnsi" w:eastAsiaTheme="minorEastAsia" w:hAnsiTheme="minorHAnsi" w:cstheme="minorBidi"/>
            <w:smallCaps w:val="0"/>
            <w:noProof/>
            <w:sz w:val="22"/>
            <w:szCs w:val="22"/>
          </w:rPr>
          <w:tab/>
        </w:r>
        <w:r w:rsidR="004D53E7" w:rsidRPr="00343DAC">
          <w:rPr>
            <w:rStyle w:val="afffc"/>
            <w:noProof/>
          </w:rPr>
          <w:t>В области автомобильных дорог [3]</w:t>
        </w:r>
        <w:r w:rsidR="004D53E7">
          <w:rPr>
            <w:noProof/>
            <w:webHidden/>
          </w:rPr>
          <w:tab/>
        </w:r>
        <w:r>
          <w:rPr>
            <w:noProof/>
            <w:webHidden/>
          </w:rPr>
          <w:fldChar w:fldCharType="begin"/>
        </w:r>
        <w:r w:rsidR="004D53E7">
          <w:rPr>
            <w:noProof/>
            <w:webHidden/>
          </w:rPr>
          <w:instrText xml:space="preserve"> PAGEREF _Toc109933605 \h </w:instrText>
        </w:r>
        <w:r>
          <w:rPr>
            <w:noProof/>
            <w:webHidden/>
          </w:rPr>
        </w:r>
        <w:r>
          <w:rPr>
            <w:noProof/>
            <w:webHidden/>
          </w:rPr>
          <w:fldChar w:fldCharType="separate"/>
        </w:r>
        <w:r w:rsidR="00176AF6">
          <w:rPr>
            <w:noProof/>
            <w:webHidden/>
          </w:rPr>
          <w:t>4</w:t>
        </w:r>
        <w:r>
          <w:rPr>
            <w:noProof/>
            <w:webHidden/>
          </w:rPr>
          <w:fldChar w:fldCharType="end"/>
        </w:r>
      </w:hyperlink>
    </w:p>
    <w:p w:rsidR="004D53E7" w:rsidRDefault="00A348B6">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004D53E7" w:rsidRPr="00343DAC">
          <w:rPr>
            <w:rStyle w:val="afffc"/>
            <w:noProof/>
          </w:rPr>
          <w:t>1.3.2</w:t>
        </w:r>
        <w:r w:rsidR="004D53E7">
          <w:rPr>
            <w:rFonts w:asciiTheme="minorHAnsi" w:eastAsiaTheme="minorEastAsia" w:hAnsiTheme="minorHAnsi" w:cstheme="minorBidi"/>
            <w:smallCaps w:val="0"/>
            <w:noProof/>
            <w:sz w:val="22"/>
            <w:szCs w:val="22"/>
          </w:rPr>
          <w:tab/>
        </w:r>
        <w:r w:rsidR="004D53E7" w:rsidRPr="00343DAC">
          <w:rPr>
            <w:rStyle w:val="afffc"/>
            <w:noProof/>
          </w:rPr>
          <w:t>В области благоустройства территории, организации массового отдыха населения [4]</w:t>
        </w:r>
        <w:r w:rsidR="004D53E7">
          <w:rPr>
            <w:noProof/>
            <w:webHidden/>
          </w:rPr>
          <w:tab/>
        </w:r>
        <w:r>
          <w:rPr>
            <w:noProof/>
            <w:webHidden/>
          </w:rPr>
          <w:fldChar w:fldCharType="begin"/>
        </w:r>
        <w:r w:rsidR="004D53E7">
          <w:rPr>
            <w:noProof/>
            <w:webHidden/>
          </w:rPr>
          <w:instrText xml:space="preserve"> PAGEREF _Toc109933606 \h </w:instrText>
        </w:r>
        <w:r>
          <w:rPr>
            <w:noProof/>
            <w:webHidden/>
          </w:rPr>
        </w:r>
        <w:r>
          <w:rPr>
            <w:noProof/>
            <w:webHidden/>
          </w:rPr>
          <w:fldChar w:fldCharType="separate"/>
        </w:r>
        <w:r w:rsidR="00176AF6">
          <w:rPr>
            <w:noProof/>
            <w:webHidden/>
          </w:rPr>
          <w:t>6</w:t>
        </w:r>
        <w:r>
          <w:rPr>
            <w:noProof/>
            <w:webHidden/>
          </w:rPr>
          <w:fldChar w:fldCharType="end"/>
        </w:r>
      </w:hyperlink>
    </w:p>
    <w:p w:rsidR="004D53E7" w:rsidRDefault="00A348B6">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004D53E7" w:rsidRPr="00343DAC">
          <w:rPr>
            <w:rStyle w:val="afffc"/>
            <w:noProof/>
          </w:rPr>
          <w:t>2</w:t>
        </w:r>
        <w:r w:rsidR="004D53E7">
          <w:rPr>
            <w:rFonts w:asciiTheme="minorHAnsi" w:eastAsiaTheme="minorEastAsia" w:hAnsiTheme="minorHAnsi" w:cstheme="minorBidi"/>
            <w:b w:val="0"/>
            <w:bCs w:val="0"/>
            <w:caps w:val="0"/>
            <w:noProof/>
            <w:sz w:val="22"/>
            <w:szCs w:val="22"/>
          </w:rPr>
          <w:tab/>
        </w:r>
        <w:r w:rsidR="004D53E7" w:rsidRPr="00343DAC">
          <w:rPr>
            <w:rStyle w:val="afffc"/>
            <w:noProof/>
          </w:rPr>
          <w:t>МАТЕРИАЛЫ ПО ОБОСНОВАНИЮ РАСЧЕТНЫХ ПОКАЗАТЕЛЕЙ, СОДЕРЖАЩИХСЯ В ОСНОВОЙ ЧАСТИ местных НОРМАТИВОВ ГРАДОСТРОИТЕЛЬНОГО ПРОЕКТИРОВАНИЯ</w:t>
        </w:r>
        <w:r w:rsidR="00AE4C7C">
          <w:rPr>
            <w:rStyle w:val="afffc"/>
            <w:noProof/>
          </w:rPr>
          <w:t xml:space="preserve"> </w:t>
        </w:r>
        <w:r>
          <w:rPr>
            <w:noProof/>
            <w:webHidden/>
          </w:rPr>
          <w:fldChar w:fldCharType="begin"/>
        </w:r>
        <w:r w:rsidR="004D53E7">
          <w:rPr>
            <w:noProof/>
            <w:webHidden/>
          </w:rPr>
          <w:instrText xml:space="preserve"> PAGEREF _Toc109933607 \h </w:instrText>
        </w:r>
        <w:r>
          <w:rPr>
            <w:noProof/>
            <w:webHidden/>
          </w:rPr>
        </w:r>
        <w:r>
          <w:rPr>
            <w:noProof/>
            <w:webHidden/>
          </w:rPr>
          <w:fldChar w:fldCharType="separate"/>
        </w:r>
        <w:r w:rsidR="00176AF6">
          <w:rPr>
            <w:noProof/>
            <w:webHidden/>
          </w:rPr>
          <w:t>7</w:t>
        </w:r>
        <w:r>
          <w:rPr>
            <w:noProof/>
            <w:webHidden/>
          </w:rPr>
          <w:fldChar w:fldCharType="end"/>
        </w:r>
      </w:hyperlink>
    </w:p>
    <w:p w:rsidR="004D53E7" w:rsidRDefault="00A348B6">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004D53E7" w:rsidRPr="00343DAC">
          <w:rPr>
            <w:rStyle w:val="afffc"/>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sidR="004D53E7">
          <w:rPr>
            <w:noProof/>
            <w:webHidden/>
          </w:rPr>
          <w:tab/>
        </w:r>
        <w:r>
          <w:rPr>
            <w:noProof/>
            <w:webHidden/>
          </w:rPr>
          <w:fldChar w:fldCharType="begin"/>
        </w:r>
        <w:r w:rsidR="004D53E7">
          <w:rPr>
            <w:noProof/>
            <w:webHidden/>
          </w:rPr>
          <w:instrText xml:space="preserve"> PAGEREF _Toc109933608 \h </w:instrText>
        </w:r>
        <w:r>
          <w:rPr>
            <w:noProof/>
            <w:webHidden/>
          </w:rPr>
        </w:r>
        <w:r>
          <w:rPr>
            <w:noProof/>
            <w:webHidden/>
          </w:rPr>
          <w:fldChar w:fldCharType="separate"/>
        </w:r>
        <w:r w:rsidR="00176AF6">
          <w:rPr>
            <w:noProof/>
            <w:webHidden/>
          </w:rPr>
          <w:t>7</w:t>
        </w:r>
        <w:r>
          <w:rPr>
            <w:noProof/>
            <w:webHidden/>
          </w:rPr>
          <w:fldChar w:fldCharType="end"/>
        </w:r>
      </w:hyperlink>
    </w:p>
    <w:p w:rsidR="004D53E7" w:rsidRDefault="00A348B6">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9" w:history="1">
        <w:r w:rsidR="004D53E7" w:rsidRPr="00343DAC">
          <w:rPr>
            <w:rStyle w:val="afffc"/>
            <w:noProof/>
          </w:rPr>
          <w:t>2.1.1</w:t>
        </w:r>
        <w:r w:rsidR="004D53E7">
          <w:rPr>
            <w:rFonts w:asciiTheme="minorHAnsi" w:eastAsiaTheme="minorEastAsia" w:hAnsiTheme="minorHAnsi" w:cstheme="minorBidi"/>
            <w:smallCaps w:val="0"/>
            <w:noProof/>
            <w:sz w:val="22"/>
            <w:szCs w:val="22"/>
          </w:rPr>
          <w:tab/>
        </w:r>
        <w:r w:rsidR="004D53E7" w:rsidRPr="00343DAC">
          <w:rPr>
            <w:rStyle w:val="afffc"/>
            <w:noProof/>
          </w:rPr>
          <w:t xml:space="preserve">Административно-территориальное устройство </w:t>
        </w:r>
        <w:r w:rsidR="004D53E7" w:rsidRPr="00343DAC">
          <w:rPr>
            <w:rStyle w:val="afffc"/>
            <w:noProof/>
            <w:lang w:val="en-US"/>
          </w:rPr>
          <w:t>[5]</w:t>
        </w:r>
        <w:r w:rsidR="004D53E7">
          <w:rPr>
            <w:noProof/>
            <w:webHidden/>
          </w:rPr>
          <w:tab/>
        </w:r>
        <w:r>
          <w:rPr>
            <w:noProof/>
            <w:webHidden/>
          </w:rPr>
          <w:fldChar w:fldCharType="begin"/>
        </w:r>
        <w:r w:rsidR="004D53E7">
          <w:rPr>
            <w:noProof/>
            <w:webHidden/>
          </w:rPr>
          <w:instrText xml:space="preserve"> PAGEREF _Toc109933609 \h </w:instrText>
        </w:r>
        <w:r>
          <w:rPr>
            <w:noProof/>
            <w:webHidden/>
          </w:rPr>
        </w:r>
        <w:r>
          <w:rPr>
            <w:noProof/>
            <w:webHidden/>
          </w:rPr>
          <w:fldChar w:fldCharType="separate"/>
        </w:r>
        <w:r w:rsidR="00176AF6">
          <w:rPr>
            <w:noProof/>
            <w:webHidden/>
          </w:rPr>
          <w:t>7</w:t>
        </w:r>
        <w:r>
          <w:rPr>
            <w:noProof/>
            <w:webHidden/>
          </w:rPr>
          <w:fldChar w:fldCharType="end"/>
        </w:r>
      </w:hyperlink>
    </w:p>
    <w:p w:rsidR="004D53E7" w:rsidRDefault="00A348B6">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004D53E7" w:rsidRPr="00343DAC">
          <w:rPr>
            <w:rStyle w:val="afffc"/>
            <w:noProof/>
          </w:rPr>
          <w:t>2.1.2</w:t>
        </w:r>
        <w:r w:rsidR="004D53E7">
          <w:rPr>
            <w:rFonts w:asciiTheme="minorHAnsi" w:eastAsiaTheme="minorEastAsia" w:hAnsiTheme="minorHAnsi" w:cstheme="minorBidi"/>
            <w:smallCaps w:val="0"/>
            <w:noProof/>
            <w:sz w:val="22"/>
            <w:szCs w:val="22"/>
          </w:rPr>
          <w:tab/>
        </w:r>
        <w:r w:rsidR="004D53E7" w:rsidRPr="00343DAC">
          <w:rPr>
            <w:rStyle w:val="afffc"/>
            <w:noProof/>
          </w:rPr>
          <w:t xml:space="preserve">Природно-климатические условия </w:t>
        </w:r>
        <w:r w:rsidR="004D53E7" w:rsidRPr="00343DAC">
          <w:rPr>
            <w:rStyle w:val="afffc"/>
            <w:noProof/>
            <w:lang w:val="en-US"/>
          </w:rPr>
          <w:t>[6]</w:t>
        </w:r>
        <w:r w:rsidR="004D53E7">
          <w:rPr>
            <w:noProof/>
            <w:webHidden/>
          </w:rPr>
          <w:tab/>
        </w:r>
        <w:r>
          <w:rPr>
            <w:noProof/>
            <w:webHidden/>
          </w:rPr>
          <w:fldChar w:fldCharType="begin"/>
        </w:r>
        <w:r w:rsidR="004D53E7">
          <w:rPr>
            <w:noProof/>
            <w:webHidden/>
          </w:rPr>
          <w:instrText xml:space="preserve"> PAGEREF _Toc109933610 \h </w:instrText>
        </w:r>
        <w:r>
          <w:rPr>
            <w:noProof/>
            <w:webHidden/>
          </w:rPr>
        </w:r>
        <w:r>
          <w:rPr>
            <w:noProof/>
            <w:webHidden/>
          </w:rPr>
          <w:fldChar w:fldCharType="separate"/>
        </w:r>
        <w:r w:rsidR="00176AF6">
          <w:rPr>
            <w:noProof/>
            <w:webHidden/>
          </w:rPr>
          <w:t>7</w:t>
        </w:r>
        <w:r>
          <w:rPr>
            <w:noProof/>
            <w:webHidden/>
          </w:rPr>
          <w:fldChar w:fldCharType="end"/>
        </w:r>
      </w:hyperlink>
    </w:p>
    <w:p w:rsidR="004D53E7" w:rsidRDefault="00A348B6">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004D53E7" w:rsidRPr="00343DAC">
          <w:rPr>
            <w:rStyle w:val="afffc"/>
            <w:noProof/>
          </w:rPr>
          <w:t>2.1.3</w:t>
        </w:r>
        <w:r w:rsidR="004D53E7">
          <w:rPr>
            <w:rFonts w:asciiTheme="minorHAnsi" w:eastAsiaTheme="minorEastAsia" w:hAnsiTheme="minorHAnsi" w:cstheme="minorBidi"/>
            <w:smallCaps w:val="0"/>
            <w:noProof/>
            <w:sz w:val="22"/>
            <w:szCs w:val="22"/>
          </w:rPr>
          <w:tab/>
        </w:r>
        <w:r w:rsidR="004D53E7" w:rsidRPr="00343DAC">
          <w:rPr>
            <w:rStyle w:val="afffc"/>
            <w:noProof/>
          </w:rPr>
          <w:t>Население [</w:t>
        </w:r>
        <w:r w:rsidR="004D53E7" w:rsidRPr="00343DAC">
          <w:rPr>
            <w:rStyle w:val="afffc"/>
            <w:noProof/>
            <w:lang w:val="en-US"/>
          </w:rPr>
          <w:t>7</w:t>
        </w:r>
        <w:r w:rsidR="004D53E7" w:rsidRPr="00343DAC">
          <w:rPr>
            <w:rStyle w:val="afffc"/>
            <w:noProof/>
          </w:rPr>
          <w:t>]</w:t>
        </w:r>
        <w:r w:rsidR="004D53E7">
          <w:rPr>
            <w:noProof/>
            <w:webHidden/>
          </w:rPr>
          <w:tab/>
        </w:r>
        <w:r>
          <w:rPr>
            <w:noProof/>
            <w:webHidden/>
          </w:rPr>
          <w:fldChar w:fldCharType="begin"/>
        </w:r>
        <w:r w:rsidR="004D53E7">
          <w:rPr>
            <w:noProof/>
            <w:webHidden/>
          </w:rPr>
          <w:instrText xml:space="preserve"> PAGEREF _Toc109933611 \h </w:instrText>
        </w:r>
        <w:r>
          <w:rPr>
            <w:noProof/>
            <w:webHidden/>
          </w:rPr>
        </w:r>
        <w:r>
          <w:rPr>
            <w:noProof/>
            <w:webHidden/>
          </w:rPr>
          <w:fldChar w:fldCharType="separate"/>
        </w:r>
        <w:r w:rsidR="00176AF6">
          <w:rPr>
            <w:noProof/>
            <w:webHidden/>
          </w:rPr>
          <w:t>10</w:t>
        </w:r>
        <w:r>
          <w:rPr>
            <w:noProof/>
            <w:webHidden/>
          </w:rPr>
          <w:fldChar w:fldCharType="end"/>
        </w:r>
      </w:hyperlink>
    </w:p>
    <w:p w:rsidR="004D53E7" w:rsidRDefault="00A348B6">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004D53E7" w:rsidRPr="00343DAC">
          <w:rPr>
            <w:rStyle w:val="afffc"/>
            <w:noProof/>
          </w:rPr>
          <w:t>2.2.1</w:t>
        </w:r>
        <w:r w:rsidR="004D53E7">
          <w:rPr>
            <w:rFonts w:asciiTheme="minorHAnsi" w:eastAsiaTheme="minorEastAsia" w:hAnsiTheme="minorHAnsi" w:cstheme="minorBidi"/>
            <w:smallCaps w:val="0"/>
            <w:noProof/>
            <w:sz w:val="22"/>
            <w:szCs w:val="22"/>
          </w:rPr>
          <w:tab/>
        </w:r>
        <w:r w:rsidR="004D53E7" w:rsidRPr="00343DAC">
          <w:rPr>
            <w:rStyle w:val="afffc"/>
            <w:noProof/>
          </w:rPr>
          <w:t>В области автомобильных дорог[</w:t>
        </w:r>
        <w:r w:rsidR="004D53E7" w:rsidRPr="00343DAC">
          <w:rPr>
            <w:rStyle w:val="afffc"/>
            <w:noProof/>
            <w:lang w:val="en-US" w:eastAsia="ar-SA"/>
          </w:rPr>
          <w:t>8</w:t>
        </w:r>
        <w:r w:rsidR="004D53E7" w:rsidRPr="00343DAC">
          <w:rPr>
            <w:rStyle w:val="afffc"/>
            <w:noProof/>
          </w:rPr>
          <w:t>]</w:t>
        </w:r>
        <w:r w:rsidR="004D53E7">
          <w:rPr>
            <w:noProof/>
            <w:webHidden/>
          </w:rPr>
          <w:tab/>
        </w:r>
        <w:r>
          <w:rPr>
            <w:noProof/>
            <w:webHidden/>
          </w:rPr>
          <w:fldChar w:fldCharType="begin"/>
        </w:r>
        <w:r w:rsidR="004D53E7">
          <w:rPr>
            <w:noProof/>
            <w:webHidden/>
          </w:rPr>
          <w:instrText xml:space="preserve"> PAGEREF _Toc109933612 \h </w:instrText>
        </w:r>
        <w:r>
          <w:rPr>
            <w:noProof/>
            <w:webHidden/>
          </w:rPr>
        </w:r>
        <w:r>
          <w:rPr>
            <w:noProof/>
            <w:webHidden/>
          </w:rPr>
          <w:fldChar w:fldCharType="separate"/>
        </w:r>
        <w:r w:rsidR="00176AF6">
          <w:rPr>
            <w:noProof/>
            <w:webHidden/>
          </w:rPr>
          <w:t>10</w:t>
        </w:r>
        <w:r>
          <w:rPr>
            <w:noProof/>
            <w:webHidden/>
          </w:rPr>
          <w:fldChar w:fldCharType="end"/>
        </w:r>
      </w:hyperlink>
    </w:p>
    <w:p w:rsidR="004D53E7" w:rsidRDefault="00A348B6">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004D53E7" w:rsidRPr="00343DAC">
          <w:rPr>
            <w:rStyle w:val="afffc"/>
            <w:noProof/>
          </w:rPr>
          <w:t>2.2.2</w:t>
        </w:r>
        <w:r w:rsidR="004D53E7">
          <w:rPr>
            <w:rFonts w:asciiTheme="minorHAnsi" w:eastAsiaTheme="minorEastAsia" w:hAnsiTheme="minorHAnsi" w:cstheme="minorBidi"/>
            <w:smallCaps w:val="0"/>
            <w:noProof/>
            <w:sz w:val="22"/>
            <w:szCs w:val="22"/>
          </w:rPr>
          <w:tab/>
        </w:r>
        <w:r w:rsidR="004D53E7" w:rsidRPr="00343DAC">
          <w:rPr>
            <w:rStyle w:val="afffc"/>
            <w:noProof/>
          </w:rPr>
          <w:t>В области благоустройства территории и массового отдыха населения [9]</w:t>
        </w:r>
        <w:r w:rsidR="004D53E7">
          <w:rPr>
            <w:noProof/>
            <w:webHidden/>
          </w:rPr>
          <w:tab/>
        </w:r>
        <w:r>
          <w:rPr>
            <w:noProof/>
            <w:webHidden/>
          </w:rPr>
          <w:fldChar w:fldCharType="begin"/>
        </w:r>
        <w:r w:rsidR="004D53E7">
          <w:rPr>
            <w:noProof/>
            <w:webHidden/>
          </w:rPr>
          <w:instrText xml:space="preserve"> PAGEREF _Toc109933613 \h </w:instrText>
        </w:r>
        <w:r>
          <w:rPr>
            <w:noProof/>
            <w:webHidden/>
          </w:rPr>
        </w:r>
        <w:r>
          <w:rPr>
            <w:noProof/>
            <w:webHidden/>
          </w:rPr>
          <w:fldChar w:fldCharType="separate"/>
        </w:r>
        <w:r w:rsidR="00176AF6">
          <w:rPr>
            <w:noProof/>
            <w:webHidden/>
          </w:rPr>
          <w:t>10</w:t>
        </w:r>
        <w:r>
          <w:rPr>
            <w:noProof/>
            <w:webHidden/>
          </w:rPr>
          <w:fldChar w:fldCharType="end"/>
        </w:r>
      </w:hyperlink>
    </w:p>
    <w:p w:rsidR="004D53E7" w:rsidRDefault="00A348B6">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004D53E7" w:rsidRPr="00343DAC">
          <w:rPr>
            <w:rStyle w:val="afffc"/>
            <w:noProof/>
          </w:rPr>
          <w:t>3</w:t>
        </w:r>
        <w:r w:rsidR="004D53E7">
          <w:rPr>
            <w:rFonts w:asciiTheme="minorHAnsi" w:eastAsiaTheme="minorEastAsia" w:hAnsiTheme="minorHAnsi" w:cstheme="minorBidi"/>
            <w:b w:val="0"/>
            <w:bCs w:val="0"/>
            <w:caps w:val="0"/>
            <w:noProof/>
            <w:sz w:val="22"/>
            <w:szCs w:val="22"/>
          </w:rPr>
          <w:tab/>
        </w:r>
        <w:r w:rsidR="004D53E7" w:rsidRPr="00343DAC">
          <w:rPr>
            <w:rStyle w:val="afffc"/>
            <w:noProof/>
          </w:rPr>
          <w:t>ПРАВИЛА И ОБЛАСТЬ ПРИМЕНЕНИЯ РАСЧЕТНЫХ ПОКАЗАТЕЛЕЙ</w:t>
        </w:r>
        <w:r w:rsidR="004D53E7">
          <w:rPr>
            <w:noProof/>
            <w:webHidden/>
          </w:rPr>
          <w:tab/>
        </w:r>
        <w:r>
          <w:rPr>
            <w:noProof/>
            <w:webHidden/>
          </w:rPr>
          <w:fldChar w:fldCharType="begin"/>
        </w:r>
        <w:r w:rsidR="004D53E7">
          <w:rPr>
            <w:noProof/>
            <w:webHidden/>
          </w:rPr>
          <w:instrText xml:space="preserve"> PAGEREF _Toc109933614 \h </w:instrText>
        </w:r>
        <w:r>
          <w:rPr>
            <w:noProof/>
            <w:webHidden/>
          </w:rPr>
        </w:r>
        <w:r>
          <w:rPr>
            <w:noProof/>
            <w:webHidden/>
          </w:rPr>
          <w:fldChar w:fldCharType="separate"/>
        </w:r>
        <w:r w:rsidR="00176AF6">
          <w:rPr>
            <w:noProof/>
            <w:webHidden/>
          </w:rPr>
          <w:t>11</w:t>
        </w:r>
        <w:r>
          <w:rPr>
            <w:noProof/>
            <w:webHidden/>
          </w:rPr>
          <w:fldChar w:fldCharType="end"/>
        </w:r>
      </w:hyperlink>
    </w:p>
    <w:p w:rsidR="004D53E7" w:rsidRDefault="00A348B6">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004D53E7" w:rsidRPr="00343DAC">
          <w:rPr>
            <w:rStyle w:val="afffc"/>
            <w:caps/>
            <w:noProof/>
          </w:rPr>
          <w:t>ПРИЛОЖЕНИЕ. перечень ОСНОВНЫХ нормативных и нормативно-технических документов</w:t>
        </w:r>
        <w:r w:rsidR="004D53E7">
          <w:rPr>
            <w:noProof/>
            <w:webHidden/>
          </w:rPr>
          <w:tab/>
        </w:r>
        <w:r>
          <w:rPr>
            <w:noProof/>
            <w:webHidden/>
          </w:rPr>
          <w:fldChar w:fldCharType="begin"/>
        </w:r>
        <w:r w:rsidR="004D53E7">
          <w:rPr>
            <w:noProof/>
            <w:webHidden/>
          </w:rPr>
          <w:instrText xml:space="preserve"> PAGEREF _Toc109933615 \h </w:instrText>
        </w:r>
        <w:r>
          <w:rPr>
            <w:noProof/>
            <w:webHidden/>
          </w:rPr>
        </w:r>
        <w:r>
          <w:rPr>
            <w:noProof/>
            <w:webHidden/>
          </w:rPr>
          <w:fldChar w:fldCharType="separate"/>
        </w:r>
        <w:r w:rsidR="00176AF6">
          <w:rPr>
            <w:noProof/>
            <w:webHidden/>
          </w:rPr>
          <w:t>13</w:t>
        </w:r>
        <w:r>
          <w:rPr>
            <w:noProof/>
            <w:webHidden/>
          </w:rPr>
          <w:fldChar w:fldCharType="end"/>
        </w:r>
      </w:hyperlink>
    </w:p>
    <w:p w:rsidR="00B01FDB" w:rsidRPr="009D61E9" w:rsidRDefault="00A348B6" w:rsidP="00B85D13">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rsidR="00BE743E" w:rsidRPr="00FB10F3" w:rsidRDefault="00BE743E" w:rsidP="00E00447">
      <w:pPr>
        <w:pStyle w:val="12"/>
        <w:numPr>
          <w:ilvl w:val="0"/>
          <w:numId w:val="22"/>
        </w:numPr>
        <w:ind w:left="0" w:firstLine="709"/>
        <w:jc w:val="both"/>
        <w:rPr>
          <w:sz w:val="26"/>
          <w:szCs w:val="26"/>
        </w:rPr>
      </w:pPr>
      <w:bookmarkStart w:id="2" w:name="_Toc81901128"/>
      <w:bookmarkStart w:id="3" w:name="_Toc85181039"/>
      <w:bookmarkStart w:id="4" w:name="_Toc85182482"/>
      <w:bookmarkStart w:id="5" w:name="_Toc85190220"/>
      <w:bookmarkStart w:id="6" w:name="_Toc85192721"/>
      <w:bookmarkStart w:id="7" w:name="_Toc85193439"/>
      <w:bookmarkStart w:id="8" w:name="_Toc85197801"/>
      <w:bookmarkStart w:id="9" w:name="_Toc85215153"/>
      <w:bookmarkStart w:id="10" w:name="_Toc85461016"/>
      <w:bookmarkStart w:id="11" w:name="_Toc85466895"/>
      <w:bookmarkStart w:id="12" w:name="_Toc88737760"/>
      <w:bookmarkStart w:id="13" w:name="_Toc88749265"/>
      <w:bookmarkStart w:id="14" w:name="_Toc88751986"/>
      <w:bookmarkStart w:id="15" w:name="_Toc109933601"/>
      <w:bookmarkStart w:id="16" w:name="_Toc523245355"/>
      <w:bookmarkStart w:id="17" w:name="_Toc6500523"/>
      <w:bookmarkStart w:id="18" w:name="_Toc6567852"/>
      <w:bookmarkStart w:id="19" w:name="_Toc6569457"/>
      <w:bookmarkStart w:id="20" w:name="_Toc6578689"/>
      <w:bookmarkStart w:id="21" w:name="_Toc6667180"/>
      <w:bookmarkStart w:id="22" w:name="_Toc6672893"/>
      <w:bookmarkStart w:id="23" w:name="_Toc40626739"/>
      <w:bookmarkStart w:id="24" w:name="_Toc458612916"/>
      <w:bookmarkStart w:id="25" w:name="_Toc458692712"/>
      <w:bookmarkStart w:id="26" w:name="_Toc458710012"/>
      <w:bookmarkStart w:id="27" w:name="_Toc458766698"/>
      <w:bookmarkStart w:id="28" w:name="_Toc458785213"/>
      <w:bookmarkStart w:id="29" w:name="_Toc458788781"/>
      <w:bookmarkStart w:id="30" w:name="_Toc458824272"/>
      <w:bookmarkStart w:id="31" w:name="_Toc458873174"/>
      <w:bookmarkStart w:id="32" w:name="_Toc458948913"/>
      <w:bookmarkStart w:id="33" w:name="_Toc458969767"/>
      <w:bookmarkStart w:id="34" w:name="_Toc458969825"/>
      <w:bookmarkStart w:id="35" w:name="_Toc459029046"/>
      <w:bookmarkStart w:id="36" w:name="_Toc459035936"/>
      <w:bookmarkStart w:id="37" w:name="_Toc459036765"/>
      <w:bookmarkStart w:id="38" w:name="_Toc459042135"/>
      <w:bookmarkStart w:id="39" w:name="_Toc459044607"/>
      <w:bookmarkStart w:id="40" w:name="_Toc459050705"/>
      <w:bookmarkStart w:id="41" w:name="_Toc459051275"/>
      <w:bookmarkStart w:id="42" w:name="_Toc459052225"/>
      <w:bookmarkStart w:id="43" w:name="_Toc459054156"/>
      <w:bookmarkStart w:id="44" w:name="_Toc459054966"/>
      <w:bookmarkStart w:id="45" w:name="_Toc459130791"/>
      <w:bookmarkStart w:id="46" w:name="_Toc459199894"/>
      <w:bookmarkStart w:id="47" w:name="_Toc459202005"/>
      <w:bookmarkStart w:id="48" w:name="_Toc459132824"/>
      <w:bookmarkStart w:id="49" w:name="_Toc459140587"/>
      <w:bookmarkStart w:id="50" w:name="_Toc459141228"/>
      <w:bookmarkStart w:id="51" w:name="_Toc459202429"/>
      <w:bookmarkStart w:id="52" w:name="_Toc459302239"/>
      <w:bookmarkStart w:id="53" w:name="_Toc459308275"/>
      <w:bookmarkStart w:id="54" w:name="_Toc459308629"/>
      <w:bookmarkStart w:id="55" w:name="_Toc459308803"/>
      <w:bookmarkStart w:id="56" w:name="_Toc459308946"/>
      <w:r w:rsidRPr="00FB10F3">
        <w:rPr>
          <w:sz w:val="26"/>
          <w:szCs w:val="26"/>
        </w:rPr>
        <w:lastRenderedPageBreak/>
        <w:t>ОСНОВНАЯ ЧАСТЬ</w:t>
      </w:r>
      <w:bookmarkEnd w:id="2"/>
      <w:bookmarkEnd w:id="3"/>
      <w:bookmarkEnd w:id="4"/>
      <w:bookmarkEnd w:id="5"/>
      <w:bookmarkEnd w:id="6"/>
      <w:bookmarkEnd w:id="7"/>
      <w:bookmarkEnd w:id="8"/>
      <w:bookmarkEnd w:id="9"/>
      <w:bookmarkEnd w:id="10"/>
      <w:bookmarkEnd w:id="11"/>
      <w:bookmarkEnd w:id="12"/>
      <w:bookmarkEnd w:id="13"/>
      <w:bookmarkEnd w:id="14"/>
      <w:bookmarkEnd w:id="15"/>
    </w:p>
    <w:p w:rsidR="00BE743E" w:rsidRPr="00FB10F3" w:rsidRDefault="00BE743E" w:rsidP="00E00447">
      <w:pPr>
        <w:pStyle w:val="21"/>
        <w:numPr>
          <w:ilvl w:val="1"/>
          <w:numId w:val="22"/>
        </w:numPr>
        <w:spacing w:before="0"/>
        <w:ind w:left="0" w:firstLine="709"/>
        <w:jc w:val="both"/>
        <w:rPr>
          <w:sz w:val="26"/>
          <w:szCs w:val="26"/>
        </w:rPr>
      </w:pPr>
      <w:bookmarkStart w:id="57" w:name="_Toc81901130"/>
      <w:bookmarkStart w:id="58" w:name="_Toc85181041"/>
      <w:bookmarkStart w:id="59" w:name="_Toc85182484"/>
      <w:bookmarkStart w:id="60" w:name="_Toc85190222"/>
      <w:bookmarkStart w:id="61" w:name="_Toc85192723"/>
      <w:bookmarkStart w:id="62" w:name="_Toc85193441"/>
      <w:bookmarkStart w:id="63" w:name="_Toc85197803"/>
      <w:bookmarkStart w:id="64" w:name="_Toc85215155"/>
      <w:bookmarkStart w:id="65" w:name="_Toc85461017"/>
      <w:bookmarkStart w:id="66" w:name="_Toc85466896"/>
      <w:bookmarkStart w:id="67" w:name="_Toc88737761"/>
      <w:bookmarkStart w:id="68" w:name="_Toc88749266"/>
      <w:bookmarkStart w:id="69" w:name="_Toc88751987"/>
      <w:bookmarkStart w:id="70" w:name="_Toc109933602"/>
      <w:bookmarkStart w:id="71" w:name="_Toc40626741"/>
      <w:r w:rsidRPr="00FB10F3">
        <w:rPr>
          <w:sz w:val="26"/>
          <w:szCs w:val="26"/>
        </w:rPr>
        <w:t>ТЕРМИНЫ И ОПРЕДЕЛЕНИЯ</w:t>
      </w:r>
      <w:bookmarkEnd w:id="57"/>
      <w:bookmarkEnd w:id="58"/>
      <w:bookmarkEnd w:id="59"/>
      <w:bookmarkEnd w:id="60"/>
      <w:bookmarkEnd w:id="61"/>
      <w:bookmarkEnd w:id="62"/>
      <w:bookmarkEnd w:id="63"/>
      <w:bookmarkEnd w:id="64"/>
      <w:bookmarkEnd w:id="65"/>
      <w:bookmarkEnd w:id="66"/>
      <w:bookmarkEnd w:id="67"/>
      <w:bookmarkEnd w:id="68"/>
      <w:bookmarkEnd w:id="69"/>
      <w:bookmarkEnd w:id="70"/>
    </w:p>
    <w:bookmarkEnd w:id="71"/>
    <w:p w:rsidR="00973EF5" w:rsidRPr="00FB10F3" w:rsidRDefault="00973EF5" w:rsidP="009C4D8B">
      <w:pPr>
        <w:pStyle w:val="a7"/>
      </w:pPr>
      <w:r w:rsidRPr="00FB10F3">
        <w:t>Обеспеченность– показатель, характеризующий наличие и параметры объектов местного зн</w:t>
      </w:r>
      <w:r w:rsidR="009C4D8B" w:rsidRPr="00FB10F3">
        <w:t>ачения, подлежащих нормированию</w:t>
      </w:r>
      <w:r w:rsidR="00192E85" w:rsidRPr="00FB10F3">
        <w:t>.</w:t>
      </w:r>
    </w:p>
    <w:p w:rsidR="00377F2D" w:rsidRPr="00FB10F3" w:rsidRDefault="005200DA" w:rsidP="00ED3881">
      <w:pPr>
        <w:pStyle w:val="a7"/>
      </w:pPr>
      <w:r w:rsidRPr="00FB10F3">
        <w:t>Территориальная д</w:t>
      </w:r>
      <w:r w:rsidR="00377F2D" w:rsidRPr="00FB10F3">
        <w:t>оступность–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rsidR="009B7252" w:rsidRPr="00FB10F3" w:rsidRDefault="009B7252" w:rsidP="00ED3881">
      <w:pPr>
        <w:pStyle w:val="a7"/>
      </w:pPr>
      <w:r w:rsidRPr="00FB10F3">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t>,</w:t>
      </w:r>
      <w:r w:rsidRPr="00FB10F3">
        <w:t xml:space="preserve"> мототранспортных средств, велосипедов</w:t>
      </w:r>
      <w:r w:rsidR="00993AC8" w:rsidRPr="00FB10F3">
        <w:t>, средств индивидуальной мобильности.</w:t>
      </w:r>
      <w:r w:rsidRPr="00FB10F3">
        <w:t xml:space="preserve"> Временное хранение подразумевает хранение (стоянку) не более 12 часов (гостевые стоянки), постоянное – более 12 часов.</w:t>
      </w:r>
    </w:p>
    <w:p w:rsidR="00647D0A" w:rsidRPr="00FB10F3" w:rsidRDefault="00647D0A" w:rsidP="00647D0A">
      <w:pPr>
        <w:pStyle w:val="a7"/>
      </w:pPr>
      <w:r w:rsidRPr="00FB10F3">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006345C3">
        <w:t xml:space="preserve"> </w:t>
      </w:r>
      <w:r w:rsidRPr="00FB10F3">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rsidR="00FA4D29" w:rsidRPr="00FB10F3" w:rsidRDefault="00FA4D29" w:rsidP="007C6359">
      <w:pPr>
        <w:pStyle w:val="21"/>
        <w:numPr>
          <w:ilvl w:val="1"/>
          <w:numId w:val="22"/>
        </w:numPr>
        <w:spacing w:before="240"/>
        <w:ind w:left="0" w:firstLine="709"/>
        <w:jc w:val="both"/>
        <w:rPr>
          <w:sz w:val="26"/>
          <w:szCs w:val="26"/>
        </w:rPr>
      </w:pPr>
      <w:bookmarkStart w:id="72" w:name="_Toc81901131"/>
      <w:bookmarkStart w:id="73" w:name="_Toc85181042"/>
      <w:bookmarkStart w:id="74" w:name="_Toc85182485"/>
      <w:bookmarkStart w:id="75" w:name="_Toc85190223"/>
      <w:bookmarkStart w:id="76" w:name="_Toc85192724"/>
      <w:bookmarkStart w:id="77" w:name="_Toc85193442"/>
      <w:bookmarkStart w:id="78" w:name="_Toc85197804"/>
      <w:bookmarkStart w:id="79" w:name="_Toc85215156"/>
      <w:bookmarkStart w:id="80" w:name="_Toc85461018"/>
      <w:bookmarkStart w:id="81" w:name="_Toc85466897"/>
      <w:bookmarkStart w:id="82" w:name="_Toc88737762"/>
      <w:bookmarkStart w:id="83" w:name="_Toc88749267"/>
      <w:bookmarkStart w:id="84" w:name="_Toc88751988"/>
      <w:bookmarkStart w:id="85" w:name="_Toc109933603"/>
      <w:r w:rsidRPr="00FB10F3">
        <w:rPr>
          <w:sz w:val="26"/>
          <w:szCs w:val="26"/>
        </w:rPr>
        <w:t>ОБЩИЕ ПОЛОЖЕНИЯ</w:t>
      </w:r>
      <w:bookmarkEnd w:id="16"/>
      <w:bookmarkEnd w:id="17"/>
      <w:bookmarkEnd w:id="18"/>
      <w:bookmarkEnd w:id="19"/>
      <w:bookmarkEnd w:id="20"/>
      <w:bookmarkEnd w:id="21"/>
      <w:bookmarkEnd w:id="22"/>
      <w:bookmarkEnd w:id="23"/>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B42686" w:rsidRPr="00FB10F3" w:rsidRDefault="00EA2DD8" w:rsidP="005F64EE">
      <w:pPr>
        <w:pStyle w:val="a7"/>
      </w:pPr>
      <w:r w:rsidRPr="00FB10F3">
        <w:t>Местные нормативы градостроительного проектирования</w:t>
      </w:r>
      <w:r w:rsidR="00B42686" w:rsidRPr="00FB10F3">
        <w:t xml:space="preserve"> разработаны на основании п</w:t>
      </w:r>
      <w:r w:rsidR="00382191" w:rsidRPr="00FB10F3">
        <w:t>ункта</w:t>
      </w:r>
      <w:r w:rsidR="00B42686" w:rsidRPr="00FB10F3">
        <w:t xml:space="preserve"> 2 ч</w:t>
      </w:r>
      <w:r w:rsidR="00382191" w:rsidRPr="00FB10F3">
        <w:t>асти</w:t>
      </w:r>
      <w:r w:rsidR="00B92F1E">
        <w:t xml:space="preserve"> </w:t>
      </w:r>
      <w:r w:rsidR="001E64BC" w:rsidRPr="00FB10F3">
        <w:t>1</w:t>
      </w:r>
      <w:r w:rsidR="00B42686" w:rsidRPr="00FB10F3">
        <w:t xml:space="preserve"> ст</w:t>
      </w:r>
      <w:r w:rsidR="00382191" w:rsidRPr="00FB10F3">
        <w:t>атьи</w:t>
      </w:r>
      <w:r w:rsidR="00B42686" w:rsidRPr="00FB10F3">
        <w:t xml:space="preserve"> 8, ч</w:t>
      </w:r>
      <w:r w:rsidR="00382191" w:rsidRPr="00FB10F3">
        <w:t>асти</w:t>
      </w:r>
      <w:r w:rsidR="008750F6" w:rsidRPr="00FB10F3">
        <w:t>1</w:t>
      </w:r>
      <w:r w:rsidR="00B42686" w:rsidRPr="00FB10F3">
        <w:t xml:space="preserve"> ст</w:t>
      </w:r>
      <w:r w:rsidR="00382191" w:rsidRPr="00FB10F3">
        <w:t>атьи</w:t>
      </w:r>
      <w:r w:rsidR="00B42686" w:rsidRPr="00FB10F3">
        <w:t xml:space="preserve"> 29.4 Градостроительного кодекса Российской Федерации, п</w:t>
      </w:r>
      <w:r w:rsidR="00382191" w:rsidRPr="00FB10F3">
        <w:t>ункта</w:t>
      </w:r>
      <w:r w:rsidR="001E64BC" w:rsidRPr="00FB10F3">
        <w:t xml:space="preserve"> 20</w:t>
      </w:r>
      <w:r w:rsidR="00B42686" w:rsidRPr="00FB10F3">
        <w:t xml:space="preserve"> ч</w:t>
      </w:r>
      <w:r w:rsidR="00382191" w:rsidRPr="00FB10F3">
        <w:t>асти</w:t>
      </w:r>
      <w:r w:rsidR="008750F6" w:rsidRPr="00FB10F3">
        <w:t xml:space="preserve">1 </w:t>
      </w:r>
      <w:r w:rsidR="00B42686" w:rsidRPr="00FB10F3">
        <w:t>ст</w:t>
      </w:r>
      <w:r w:rsidR="00382191" w:rsidRPr="00FB10F3">
        <w:t xml:space="preserve">атьи </w:t>
      </w:r>
      <w:r w:rsidR="001E64BC" w:rsidRPr="00FB10F3">
        <w:t>14</w:t>
      </w:r>
      <w:r w:rsidR="00B42686" w:rsidRPr="00FB10F3">
        <w:t xml:space="preserve"> Федерального закона от 06.10.2003 № 131-ФЗ </w:t>
      </w:r>
      <w:r w:rsidR="003A435C" w:rsidRPr="00FB10F3">
        <w:t>«</w:t>
      </w:r>
      <w:r w:rsidR="00B42686" w:rsidRPr="00FB10F3">
        <w:t>Об общих принципах организации местного самоуправления в</w:t>
      </w:r>
      <w:r w:rsidR="005F64EE" w:rsidRPr="00FB10F3">
        <w:t> </w:t>
      </w:r>
      <w:r w:rsidR="001E64BC" w:rsidRPr="00FB10F3">
        <w:t>Российской Федерации</w:t>
      </w:r>
      <w:r w:rsidR="003A435C" w:rsidRPr="00FB10F3">
        <w:t>»</w:t>
      </w:r>
      <w:r w:rsidR="00B42686" w:rsidRPr="00FB10F3">
        <w:t>.</w:t>
      </w:r>
    </w:p>
    <w:p w:rsidR="00973EF5" w:rsidRPr="00FB10F3" w:rsidRDefault="00973EF5" w:rsidP="00E45D03">
      <w:pPr>
        <w:pStyle w:val="a7"/>
      </w:pPr>
      <w:r w:rsidRPr="00FB10F3">
        <w:t xml:space="preserve">Области нормирования </w:t>
      </w:r>
      <w:r w:rsidR="00D35534" w:rsidRPr="00FB10F3">
        <w:t>приняты</w:t>
      </w:r>
      <w:r w:rsidRPr="00FB10F3">
        <w:t xml:space="preserve"> в соответствии с региональными нормативами градостроительного проектирования Омской области </w:t>
      </w:r>
      <w:r w:rsidR="009F7B04" w:rsidRPr="00FB10F3">
        <w:t>[</w:t>
      </w:r>
      <w:r w:rsidR="00441AC2" w:rsidRPr="00FB10F3">
        <w:t>1</w:t>
      </w:r>
      <w:r w:rsidR="009F7B04" w:rsidRPr="00FB10F3">
        <w:t>]</w:t>
      </w:r>
      <w:r w:rsidRPr="00FB10F3">
        <w:t>.</w:t>
      </w:r>
    </w:p>
    <w:p w:rsidR="00E45D03" w:rsidRPr="00FB10F3" w:rsidRDefault="00E45D03" w:rsidP="00E45D03">
      <w:pPr>
        <w:pStyle w:val="a7"/>
      </w:pPr>
      <w:r w:rsidRPr="00FB10F3">
        <w:t>Расчетные показатели обеспеченности</w:t>
      </w:r>
      <w:r w:rsidR="00B81B01" w:rsidRPr="00FB10F3">
        <w:t xml:space="preserve"> населения</w:t>
      </w:r>
      <w:r w:rsidR="00B92F1E">
        <w:t xml:space="preserve"> </w:t>
      </w:r>
      <w:r w:rsidRPr="00FB10F3">
        <w:t>объектами местного значения выражены в виде:</w:t>
      </w:r>
    </w:p>
    <w:p w:rsidR="00E45D03" w:rsidRPr="00FB10F3" w:rsidRDefault="00E45D03" w:rsidP="00E45D03">
      <w:pPr>
        <w:pStyle w:val="affffffff0"/>
        <w:numPr>
          <w:ilvl w:val="0"/>
          <w:numId w:val="30"/>
        </w:numPr>
        <w:ind w:left="0" w:firstLine="709"/>
        <w:rPr>
          <w:color w:val="auto"/>
        </w:rPr>
      </w:pPr>
      <w:r w:rsidRPr="00FB10F3">
        <w:rPr>
          <w:color w:val="auto"/>
        </w:rPr>
        <w:t>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территории муниципального образования</w:t>
      </w:r>
      <w:r w:rsidR="00925EFD" w:rsidRPr="00FB10F3">
        <w:rPr>
          <w:color w:val="auto"/>
        </w:rPr>
        <w:t>;</w:t>
      </w:r>
    </w:p>
    <w:p w:rsidR="00E45D03" w:rsidRPr="00FB10F3" w:rsidRDefault="00E45D03" w:rsidP="00E45D03">
      <w:pPr>
        <w:pStyle w:val="affffffff0"/>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rsidR="00B81B01" w:rsidRPr="00FB10F3" w:rsidRDefault="00B81B01" w:rsidP="00B81B01">
      <w:pPr>
        <w:pStyle w:val="affffffff0"/>
        <w:rPr>
          <w:color w:val="auto"/>
        </w:rPr>
      </w:pPr>
      <w:r w:rsidRPr="00FB10F3">
        <w:rPr>
          <w:color w:val="auto"/>
        </w:rPr>
        <w:t xml:space="preserve">Расчетные показатели обеспеченности населения объектами </w:t>
      </w:r>
      <w:r w:rsidR="00634348" w:rsidRPr="00FB10F3">
        <w:rPr>
          <w:color w:val="auto"/>
        </w:rPr>
        <w:t>определяют</w:t>
      </w:r>
      <w:r w:rsidRPr="00FB10F3">
        <w:rPr>
          <w:color w:val="auto"/>
        </w:rPr>
        <w:t xml:space="preserve"> минимальные значения.</w:t>
      </w:r>
    </w:p>
    <w:p w:rsidR="00E45D03" w:rsidRPr="00FB10F3" w:rsidRDefault="00E45D03" w:rsidP="00E45D03">
      <w:pPr>
        <w:pStyle w:val="a7"/>
      </w:pPr>
      <w:r w:rsidRPr="00FB10F3">
        <w:t>Расчетные показатели максимально допустимого уровня территориальной доступности объектов местного значения</w:t>
      </w:r>
      <w:r w:rsidR="00B92F1E">
        <w:t xml:space="preserve"> </w:t>
      </w:r>
      <w:r w:rsidRPr="00FB10F3">
        <w:t>выражены в виде</w:t>
      </w:r>
      <w:r w:rsidR="00B92F1E">
        <w:t xml:space="preserve"> </w:t>
      </w:r>
      <w:r w:rsidRPr="00FB10F3">
        <w:t xml:space="preserve">пешеходной </w:t>
      </w:r>
      <w:r w:rsidR="00925EFD" w:rsidRPr="00FB10F3">
        <w:t xml:space="preserve">и транспортной </w:t>
      </w:r>
      <w:r w:rsidRPr="00FB10F3">
        <w:t>доступности.</w:t>
      </w:r>
    </w:p>
    <w:p w:rsidR="00E45D03" w:rsidRPr="00FB10F3" w:rsidRDefault="00E45D03" w:rsidP="00E45D03">
      <w:pPr>
        <w:pStyle w:val="a7"/>
      </w:pPr>
      <w:r w:rsidRPr="00FB10F3">
        <w:t>Расчетные показатели в отношении объектов местного значения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rsidR="00B42686" w:rsidRPr="00FB10F3" w:rsidRDefault="00B2464E" w:rsidP="005F64EE">
      <w:pPr>
        <w:pStyle w:val="a7"/>
      </w:pPr>
      <w:r w:rsidRPr="00FB10F3">
        <w:t xml:space="preserve">По вопросам, не урегулированным в настоящих </w:t>
      </w:r>
      <w:r w:rsidR="001E64BC" w:rsidRPr="00FB10F3">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t> </w:t>
      </w:r>
      <w:r w:rsidR="00B42686" w:rsidRPr="00FB10F3">
        <w:t>также нормативные правовые акты, действующие на территории Омской области</w:t>
      </w:r>
      <w:r w:rsidR="00F92D1A" w:rsidRPr="00FB10F3">
        <w:t>.</w:t>
      </w:r>
    </w:p>
    <w:p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rPr>
      </w:pPr>
      <w:bookmarkStart w:id="86" w:name="_Toc523245357"/>
      <w:bookmarkStart w:id="87" w:name="_Toc10738646"/>
      <w:bookmarkStart w:id="88" w:name="_Toc10740013"/>
      <w:bookmarkStart w:id="89" w:name="_Toc40626743"/>
      <w:bookmarkStart w:id="90" w:name="_Toc85181043"/>
      <w:bookmarkStart w:id="91" w:name="_Toc85182486"/>
      <w:bookmarkStart w:id="92" w:name="_Toc85190224"/>
      <w:bookmarkStart w:id="93" w:name="_Toc85192725"/>
      <w:bookmarkStart w:id="94" w:name="_Toc85193443"/>
      <w:bookmarkStart w:id="95" w:name="_Toc85197805"/>
      <w:bookmarkStart w:id="96" w:name="_Toc85215157"/>
      <w:bookmarkStart w:id="97" w:name="_Toc81901132"/>
      <w:bookmarkStart w:id="98" w:name="_Toc85461019"/>
      <w:bookmarkStart w:id="99" w:name="_Toc85466898"/>
      <w:bookmarkStart w:id="100" w:name="_Toc88737763"/>
      <w:bookmarkStart w:id="101" w:name="_Toc88749268"/>
      <w:bookmarkStart w:id="102" w:name="_Toc88751989"/>
      <w:bookmarkStart w:id="103" w:name="_Toc109933604"/>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86"/>
      <w:r w:rsidRPr="00FB10F3">
        <w:rPr>
          <w:sz w:val="26"/>
          <w:szCs w:val="26"/>
        </w:rPr>
        <w:t xml:space="preserve">РАСЧЕТНЫЕ ПОКАЗАТЕЛИ МИНИМАЛЬНО ДОПУСТИМОГО УРОВНЯ ОБЕСПЕЧЕННОСТИ ОБЪЕКТАМИ МЕСТНОГО ЗНАЧЕНИЯ </w:t>
      </w:r>
      <w:r w:rsidR="00516184" w:rsidRPr="00FB10F3">
        <w:rPr>
          <w:sz w:val="26"/>
          <w:szCs w:val="26"/>
        </w:rPr>
        <w:t>ПОСЕЛЕНИЯ</w:t>
      </w:r>
      <w:r w:rsidR="00B26C74">
        <w:rPr>
          <w:sz w:val="26"/>
          <w:szCs w:val="26"/>
        </w:rPr>
        <w:t xml:space="preserve"> </w:t>
      </w:r>
      <w:r w:rsidRPr="00FB10F3">
        <w:rPr>
          <w:sz w:val="26"/>
          <w:szCs w:val="26"/>
        </w:rPr>
        <w:t>И</w:t>
      </w:r>
      <w:r w:rsidR="000A10C8" w:rsidRPr="00FB10F3">
        <w:rPr>
          <w:sz w:val="26"/>
          <w:szCs w:val="26"/>
        </w:rPr>
        <w:t xml:space="preserve"> РАСЧЕТНЫЕ ПОКАЗАТЕЛИ </w:t>
      </w:r>
      <w:r w:rsidRPr="00FB10F3">
        <w:rPr>
          <w:sz w:val="26"/>
          <w:szCs w:val="26"/>
        </w:rPr>
        <w:t>МАКСИМАЛЬНО ДОПУСТИМОГО УРОВНЯ ТЕРРИТОРИАЛЬНОЙ ДОСТУПНОСТИ ТАКИХ ОБЪЕКТОВ ДЛЯ НАСЕЛЕНИЯ</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t xml:space="preserve">, </w:t>
      </w:r>
      <w:r w:rsidRPr="00FB10F3">
        <w:t>организации массового отдыха населения.</w:t>
      </w:r>
    </w:p>
    <w:p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t>ным</w:t>
      </w:r>
      <w:r w:rsidRPr="00FB10F3">
        <w:t xml:space="preserve"> региональными нормативами градостроительного проектирования Омской области.</w:t>
      </w:r>
    </w:p>
    <w:p w:rsidR="00CB4013" w:rsidRPr="00B26C74" w:rsidRDefault="00CB4013" w:rsidP="008B7D8F">
      <w:pPr>
        <w:pStyle w:val="21"/>
        <w:numPr>
          <w:ilvl w:val="2"/>
          <w:numId w:val="22"/>
        </w:numPr>
        <w:tabs>
          <w:tab w:val="clear" w:pos="1134"/>
          <w:tab w:val="clear" w:pos="1276"/>
          <w:tab w:val="left" w:pos="0"/>
          <w:tab w:val="left" w:pos="709"/>
        </w:tabs>
        <w:spacing w:before="240"/>
        <w:ind w:left="0" w:firstLine="0"/>
        <w:rPr>
          <w:sz w:val="24"/>
          <w:szCs w:val="24"/>
        </w:rPr>
      </w:pPr>
      <w:bookmarkStart w:id="104" w:name="_Toc6500534"/>
      <w:bookmarkStart w:id="105" w:name="_Toc6567863"/>
      <w:bookmarkStart w:id="106" w:name="_Toc6569468"/>
      <w:bookmarkStart w:id="107" w:name="_Toc6578700"/>
      <w:bookmarkStart w:id="108" w:name="_Toc6667191"/>
      <w:bookmarkStart w:id="109" w:name="_Toc6672904"/>
      <w:bookmarkStart w:id="110" w:name="_Toc10738654"/>
      <w:bookmarkStart w:id="111" w:name="_Toc10740021"/>
      <w:bookmarkStart w:id="112" w:name="_Toc40626751"/>
      <w:bookmarkStart w:id="113" w:name="_Toc81901141"/>
      <w:bookmarkStart w:id="114" w:name="_Toc85181045"/>
      <w:bookmarkStart w:id="115" w:name="_Toc85182488"/>
      <w:bookmarkStart w:id="116" w:name="_Toc85190226"/>
      <w:bookmarkStart w:id="117" w:name="_Toc85192727"/>
      <w:bookmarkStart w:id="118" w:name="_Toc85193445"/>
      <w:bookmarkStart w:id="119" w:name="_Toc85197807"/>
      <w:bookmarkStart w:id="120" w:name="_Toc85215159"/>
      <w:bookmarkStart w:id="121" w:name="_Toc85461021"/>
      <w:bookmarkStart w:id="122" w:name="_Toc85466900"/>
      <w:bookmarkStart w:id="123" w:name="_Toc88737764"/>
      <w:bookmarkStart w:id="124" w:name="_Toc88749269"/>
      <w:bookmarkStart w:id="125" w:name="_Toc88751990"/>
      <w:bookmarkStart w:id="126" w:name="_Toc109933605"/>
      <w:r w:rsidRPr="00B26C74">
        <w:rPr>
          <w:sz w:val="24"/>
          <w:szCs w:val="24"/>
        </w:rPr>
        <w:t>В области автомобильных дорог</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rsidR="006A6C1F" w:rsidRPr="00FB10F3" w:rsidRDefault="006C0492" w:rsidP="00735E0D">
      <w:pPr>
        <w:pStyle w:val="af1"/>
        <w:spacing w:after="0"/>
        <w:jc w:val="both"/>
        <w:rPr>
          <w:szCs w:val="22"/>
        </w:rPr>
      </w:pPr>
      <w:bookmarkStart w:id="127" w:name="_Toc6667198"/>
      <w:bookmarkStart w:id="128" w:name="_Toc6672911"/>
      <w:bookmarkStart w:id="129" w:name="_Toc10738661"/>
      <w:bookmarkStart w:id="130" w:name="_Toc10740028"/>
      <w:bookmarkStart w:id="131" w:name="_Toc85181051"/>
      <w:bookmarkStart w:id="132" w:name="_Toc85182494"/>
      <w:bookmarkStart w:id="133" w:name="_Toc85190232"/>
      <w:bookmarkStart w:id="134" w:name="_Toc85192733"/>
      <w:bookmarkStart w:id="135" w:name="_Toc85193451"/>
      <w:bookmarkStart w:id="136" w:name="_Toc85197813"/>
      <w:bookmarkStart w:id="137" w:name="_Toc85215165"/>
      <w:bookmarkStart w:id="138" w:name="_Toc40626758"/>
      <w:bookmarkStart w:id="139" w:name="_Toc81901143"/>
      <w:bookmarkStart w:id="140" w:name="_Toc6567861"/>
      <w:bookmarkStart w:id="141" w:name="_Toc6500532"/>
      <w:bookmarkStart w:id="142" w:name="_Toc6569466"/>
      <w:bookmarkStart w:id="143" w:name="_Toc6578698"/>
      <w:bookmarkStart w:id="144" w:name="_Toc458612943"/>
      <w:bookmarkStart w:id="145" w:name="_Toc458692739"/>
      <w:bookmarkStart w:id="146" w:name="_Toc458710041"/>
      <w:r w:rsidRPr="00FB10F3">
        <w:rPr>
          <w:szCs w:val="22"/>
        </w:rPr>
        <w:t xml:space="preserve">Таблица </w:t>
      </w:r>
      <w:r w:rsidR="00A348B6" w:rsidRPr="00FB10F3">
        <w:rPr>
          <w:noProof/>
          <w:szCs w:val="22"/>
        </w:rPr>
        <w:fldChar w:fldCharType="begin"/>
      </w:r>
      <w:r w:rsidR="00B65462" w:rsidRPr="00FB10F3">
        <w:rPr>
          <w:noProof/>
          <w:szCs w:val="22"/>
        </w:rPr>
        <w:instrText xml:space="preserve"> SEQ Таблица \* ARABIC </w:instrText>
      </w:r>
      <w:r w:rsidR="00A348B6" w:rsidRPr="00FB10F3">
        <w:rPr>
          <w:noProof/>
          <w:szCs w:val="22"/>
        </w:rPr>
        <w:fldChar w:fldCharType="separate"/>
      </w:r>
      <w:r w:rsidR="00176AF6">
        <w:rPr>
          <w:noProof/>
          <w:szCs w:val="22"/>
        </w:rPr>
        <w:t>1</w:t>
      </w:r>
      <w:r w:rsidR="00A348B6" w:rsidRPr="00FB10F3">
        <w:rPr>
          <w:noProof/>
          <w:szCs w:val="22"/>
        </w:rPr>
        <w:fldChar w:fldCharType="end"/>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835"/>
        <w:gridCol w:w="2977"/>
        <w:gridCol w:w="3544"/>
      </w:tblGrid>
      <w:tr w:rsidR="00FB10F3" w:rsidRPr="00FB10F3" w:rsidTr="00963EE2">
        <w:trPr>
          <w:trHeight w:val="30"/>
          <w:tblHeader/>
        </w:trPr>
        <w:tc>
          <w:tcPr>
            <w:tcW w:w="2835"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963EE2">
        <w:tc>
          <w:tcPr>
            <w:tcW w:w="2835"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rsidTr="007164D8">
        <w:tc>
          <w:tcPr>
            <w:tcW w:w="9356" w:type="dxa"/>
            <w:gridSpan w:val="3"/>
          </w:tcPr>
          <w:p w:rsidR="00317F55" w:rsidRPr="00FB10F3" w:rsidRDefault="00317F55" w:rsidP="00317F55">
            <w:pPr>
              <w:jc w:val="both"/>
              <w:rPr>
                <w:sz w:val="20"/>
                <w:szCs w:val="20"/>
              </w:rPr>
            </w:pPr>
            <w:r w:rsidRPr="00FB10F3">
              <w:rPr>
                <w:sz w:val="20"/>
                <w:szCs w:val="20"/>
              </w:rPr>
              <w:t>Примечания:</w:t>
            </w:r>
          </w:p>
          <w:p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w:t>
            </w:r>
            <w:r w:rsidRPr="00FB10F3">
              <w:rPr>
                <w:sz w:val="20"/>
              </w:rPr>
              <w:lastRenderedPageBreak/>
              <w:t xml:space="preserve">1000 человек, для получения прогнозного расчетного показателя необходимо существующий уровень обеспеченности увеличить на 30%. </w:t>
            </w:r>
          </w:p>
          <w:p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rsidR="003D6172" w:rsidRPr="00FB10F3" w:rsidRDefault="003D6172" w:rsidP="003D6172">
      <w:pPr>
        <w:pStyle w:val="ConsPlusNormal"/>
        <w:spacing w:before="120"/>
        <w:ind w:firstLine="0"/>
        <w:jc w:val="both"/>
        <w:rPr>
          <w:rFonts w:ascii="Times New Roman" w:hAnsi="Times New Roman" w:cs="Times New Roman"/>
          <w:b/>
          <w:sz w:val="22"/>
          <w:szCs w:val="22"/>
        </w:rPr>
      </w:pPr>
      <w:bookmarkStart w:id="147" w:name="_Ref85849460"/>
      <w:r w:rsidRPr="00FB10F3">
        <w:rPr>
          <w:rFonts w:ascii="Times New Roman" w:hAnsi="Times New Roman" w:cs="Times New Roman"/>
          <w:b/>
          <w:sz w:val="22"/>
          <w:szCs w:val="22"/>
        </w:rPr>
        <w:lastRenderedPageBreak/>
        <w:t xml:space="preserve">Таблица </w:t>
      </w:r>
      <w:r w:rsidR="00A348B6"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A348B6" w:rsidRPr="00FB10F3">
        <w:rPr>
          <w:rFonts w:ascii="Times New Roman" w:hAnsi="Times New Roman" w:cs="Times New Roman"/>
          <w:b/>
          <w:sz w:val="22"/>
          <w:szCs w:val="22"/>
        </w:rPr>
        <w:fldChar w:fldCharType="separate"/>
      </w:r>
      <w:r w:rsidR="00176AF6">
        <w:rPr>
          <w:rFonts w:ascii="Times New Roman" w:hAnsi="Times New Roman" w:cs="Times New Roman"/>
          <w:b/>
          <w:noProof/>
          <w:sz w:val="22"/>
          <w:szCs w:val="22"/>
        </w:rPr>
        <w:t>2</w:t>
      </w:r>
      <w:r w:rsidR="00A348B6"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402"/>
        <w:gridCol w:w="3118"/>
        <w:gridCol w:w="2835"/>
      </w:tblGrid>
      <w:tr w:rsidR="00FB10F3" w:rsidRPr="00FB10F3" w:rsidTr="007164D8">
        <w:trPr>
          <w:trHeight w:val="30"/>
          <w:tblHeader/>
        </w:trPr>
        <w:tc>
          <w:tcPr>
            <w:tcW w:w="3402" w:type="dxa"/>
            <w:vAlign w:val="center"/>
          </w:tcPr>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05336A">
        <w:trPr>
          <w:trHeight w:val="880"/>
        </w:trPr>
        <w:tc>
          <w:tcPr>
            <w:tcW w:w="3402" w:type="dxa"/>
          </w:tcPr>
          <w:p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p>
        </w:tc>
      </w:tr>
    </w:tbl>
    <w:p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00A348B6"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A348B6" w:rsidRPr="00FB10F3">
        <w:rPr>
          <w:rFonts w:ascii="Times New Roman" w:hAnsi="Times New Roman" w:cs="Times New Roman"/>
          <w:b/>
          <w:sz w:val="22"/>
          <w:szCs w:val="22"/>
        </w:rPr>
        <w:fldChar w:fldCharType="separate"/>
      </w:r>
      <w:r w:rsidR="00176AF6">
        <w:rPr>
          <w:rFonts w:ascii="Times New Roman" w:hAnsi="Times New Roman" w:cs="Times New Roman"/>
          <w:b/>
          <w:noProof/>
          <w:sz w:val="22"/>
          <w:szCs w:val="22"/>
        </w:rPr>
        <w:t>3</w:t>
      </w:r>
      <w:r w:rsidR="00A348B6" w:rsidRPr="00FB10F3">
        <w:rPr>
          <w:rFonts w:ascii="Times New Roman" w:hAnsi="Times New Roman" w:cs="Times New Roman"/>
          <w:b/>
          <w:sz w:val="22"/>
          <w:szCs w:val="22"/>
        </w:rPr>
        <w:fldChar w:fldCharType="end"/>
      </w:r>
      <w:bookmarkEnd w:id="147"/>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954"/>
        <w:gridCol w:w="3401"/>
      </w:tblGrid>
      <w:tr w:rsidR="00FB10F3" w:rsidRPr="00FB10F3" w:rsidTr="00963EE2">
        <w:trPr>
          <w:trHeight w:val="596"/>
          <w:tblHeader/>
        </w:trPr>
        <w:tc>
          <w:tcPr>
            <w:tcW w:w="3182" w:type="pct"/>
            <w:tcMar>
              <w:top w:w="57" w:type="dxa"/>
              <w:bottom w:w="57" w:type="dxa"/>
            </w:tcMar>
            <w:vAlign w:val="center"/>
          </w:tcPr>
          <w:p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rsidTr="001C05E4">
        <w:trPr>
          <w:trHeight w:val="20"/>
        </w:trPr>
        <w:tc>
          <w:tcPr>
            <w:tcW w:w="5000" w:type="pct"/>
            <w:gridSpan w:val="2"/>
            <w:tcMar>
              <w:top w:w="57" w:type="dxa"/>
              <w:bottom w:w="57" w:type="dxa"/>
            </w:tcMar>
          </w:tcPr>
          <w:p w:rsidR="001C05E4" w:rsidRPr="00FB10F3" w:rsidRDefault="001C05E4" w:rsidP="001C05E4">
            <w:pPr>
              <w:jc w:val="center"/>
              <w:rPr>
                <w:sz w:val="20"/>
                <w:szCs w:val="20"/>
              </w:rPr>
            </w:pPr>
            <w:r w:rsidRPr="00FB10F3">
              <w:rPr>
                <w:sz w:val="20"/>
                <w:szCs w:val="20"/>
              </w:rPr>
              <w:t>Группа 1</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 xml:space="preserve">1–2 на 100 мест </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0,5–1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rsidR="00786583" w:rsidRPr="00FB10F3" w:rsidRDefault="00786583" w:rsidP="00786583">
            <w:pPr>
              <w:rPr>
                <w:sz w:val="20"/>
                <w:szCs w:val="20"/>
              </w:rPr>
            </w:pPr>
            <w:r w:rsidRPr="00FB10F3">
              <w:rPr>
                <w:sz w:val="20"/>
                <w:szCs w:val="20"/>
              </w:rPr>
              <w:t>1–2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9–13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787F15" w:rsidRPr="00E62CF1" w:rsidRDefault="00787F15" w:rsidP="00787F15">
            <w:pPr>
              <w:rPr>
                <w:sz w:val="20"/>
                <w:szCs w:val="20"/>
              </w:rPr>
            </w:pPr>
            <w:r w:rsidRPr="00E62CF1">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rsidR="00787F15" w:rsidRPr="00E62CF1" w:rsidRDefault="00787F15" w:rsidP="00EC7188">
            <w:pPr>
              <w:rPr>
                <w:sz w:val="20"/>
                <w:szCs w:val="20"/>
              </w:rPr>
            </w:pPr>
            <w:r w:rsidRPr="00E62CF1">
              <w:rPr>
                <w:sz w:val="20"/>
                <w:szCs w:val="20"/>
              </w:rPr>
              <w:t>5-6 на 100 единовременных посетителей</w:t>
            </w:r>
          </w:p>
        </w:tc>
      </w:tr>
      <w:tr w:rsidR="00FB10F3" w:rsidRPr="00FB10F3" w:rsidTr="00963EE2">
        <w:trPr>
          <w:trHeight w:val="20"/>
        </w:trPr>
        <w:tc>
          <w:tcPr>
            <w:tcW w:w="3182" w:type="pct"/>
            <w:tcMar>
              <w:top w:w="57" w:type="dxa"/>
              <w:bottom w:w="57" w:type="dxa"/>
            </w:tcMar>
          </w:tcPr>
          <w:p w:rsidR="00787F15" w:rsidRPr="00FB10F3" w:rsidRDefault="00787F15" w:rsidP="00EC7188">
            <w:pPr>
              <w:rPr>
                <w:sz w:val="20"/>
                <w:szCs w:val="20"/>
              </w:rPr>
            </w:pPr>
            <w:r w:rsidRPr="00FB10F3">
              <w:rPr>
                <w:sz w:val="20"/>
                <w:szCs w:val="20"/>
              </w:rPr>
              <w:t>Парки культуры и отдыха. Тематические парки.</w:t>
            </w:r>
          </w:p>
          <w:p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rsidR="00787F15" w:rsidRPr="00FB10F3" w:rsidRDefault="00787F15" w:rsidP="00337C2C">
            <w:pPr>
              <w:rPr>
                <w:sz w:val="20"/>
                <w:szCs w:val="20"/>
              </w:rPr>
            </w:pPr>
            <w:r w:rsidRPr="00FB10F3">
              <w:rPr>
                <w:sz w:val="20"/>
                <w:szCs w:val="20"/>
              </w:rPr>
              <w:t>0,</w:t>
            </w:r>
            <w:r w:rsidR="00337C2C">
              <w:rPr>
                <w:sz w:val="20"/>
                <w:szCs w:val="20"/>
              </w:rPr>
              <w:t>02</w:t>
            </w:r>
            <w:r w:rsidRPr="00FB10F3">
              <w:rPr>
                <w:sz w:val="20"/>
                <w:szCs w:val="20"/>
              </w:rPr>
              <w:t xml:space="preserve"> на 1 га территории кладбища</w:t>
            </w:r>
          </w:p>
        </w:tc>
      </w:tr>
      <w:tr w:rsidR="00FB10F3" w:rsidRPr="00FB10F3" w:rsidTr="00963EE2">
        <w:trPr>
          <w:trHeight w:val="20"/>
        </w:trPr>
        <w:tc>
          <w:tcPr>
            <w:tcW w:w="3182" w:type="pct"/>
            <w:tcMar>
              <w:top w:w="57" w:type="dxa"/>
              <w:bottom w:w="57" w:type="dxa"/>
            </w:tcMar>
          </w:tcPr>
          <w:p w:rsidR="001C05E4" w:rsidRPr="00F07BBD" w:rsidRDefault="001C05E4" w:rsidP="001C05E4">
            <w:pPr>
              <w:rPr>
                <w:sz w:val="20"/>
                <w:szCs w:val="20"/>
              </w:rPr>
            </w:pPr>
            <w:r w:rsidRPr="00F07BBD">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rsidR="001C05E4" w:rsidRPr="00F07BBD" w:rsidRDefault="00345341" w:rsidP="001C05E4">
            <w:pPr>
              <w:rPr>
                <w:sz w:val="20"/>
                <w:szCs w:val="20"/>
              </w:rPr>
            </w:pPr>
            <w:r w:rsidRPr="00F07BBD">
              <w:rPr>
                <w:sz w:val="20"/>
                <w:szCs w:val="20"/>
              </w:rPr>
              <w:t>2</w:t>
            </w:r>
            <w:r w:rsidR="001C05E4" w:rsidRPr="00F07BBD">
              <w:rPr>
                <w:sz w:val="20"/>
                <w:szCs w:val="20"/>
              </w:rPr>
              <w:t>-</w:t>
            </w:r>
            <w:r w:rsidRPr="00F07BBD">
              <w:rPr>
                <w:sz w:val="20"/>
                <w:szCs w:val="20"/>
              </w:rPr>
              <w:t>4</w:t>
            </w:r>
            <w:r w:rsidR="001C05E4" w:rsidRPr="00F07BBD">
              <w:rPr>
                <w:sz w:val="20"/>
                <w:szCs w:val="20"/>
              </w:rPr>
              <w:t xml:space="preserve"> на 100 посещений</w:t>
            </w:r>
          </w:p>
        </w:tc>
      </w:tr>
      <w:tr w:rsidR="00FB10F3" w:rsidRPr="00FB10F3" w:rsidTr="001C05E4">
        <w:trPr>
          <w:trHeight w:val="20"/>
        </w:trPr>
        <w:tc>
          <w:tcPr>
            <w:tcW w:w="5000" w:type="pct"/>
            <w:gridSpan w:val="2"/>
            <w:tcMar>
              <w:top w:w="57" w:type="dxa"/>
              <w:bottom w:w="57" w:type="dxa"/>
            </w:tcMar>
          </w:tcPr>
          <w:p w:rsidR="001C05E4" w:rsidRPr="00FB10F3" w:rsidRDefault="001C05E4" w:rsidP="00786583">
            <w:pPr>
              <w:jc w:val="center"/>
              <w:rPr>
                <w:sz w:val="20"/>
                <w:szCs w:val="20"/>
                <w:lang w:val="en-US"/>
              </w:rPr>
            </w:pPr>
            <w:r w:rsidRPr="00FB10F3">
              <w:rPr>
                <w:sz w:val="20"/>
                <w:szCs w:val="20"/>
              </w:rPr>
              <w:t>Группа 2</w:t>
            </w:r>
            <w:r w:rsidR="00681F22" w:rsidRPr="00FB10F3">
              <w:rPr>
                <w:sz w:val="20"/>
                <w:szCs w:val="20"/>
                <w:lang w:val="en-US"/>
              </w:rPr>
              <w:t>[</w:t>
            </w:r>
            <w:r w:rsidR="00786583" w:rsidRPr="00FB10F3">
              <w:rPr>
                <w:sz w:val="20"/>
                <w:szCs w:val="20"/>
              </w:rPr>
              <w:t>5</w:t>
            </w:r>
            <w:r w:rsidR="00681F22" w:rsidRPr="00FB10F3">
              <w:rPr>
                <w:sz w:val="20"/>
                <w:szCs w:val="20"/>
                <w:lang w:val="en-US"/>
              </w:rPr>
              <w:t>]</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rsidR="00F636B3" w:rsidRPr="00FB10F3" w:rsidRDefault="00F636B3" w:rsidP="00F636B3">
            <w:pPr>
              <w:rPr>
                <w:sz w:val="20"/>
                <w:szCs w:val="20"/>
              </w:rPr>
            </w:pPr>
            <w:r w:rsidRPr="00FB10F3">
              <w:rPr>
                <w:sz w:val="20"/>
                <w:szCs w:val="20"/>
              </w:rPr>
              <w:t>2–2,5 на 100 кв. м п общей площади</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rsidR="00F636B3" w:rsidRPr="00FB10F3" w:rsidRDefault="00F636B3" w:rsidP="00F636B3">
            <w:pPr>
              <w:rPr>
                <w:sz w:val="20"/>
                <w:szCs w:val="20"/>
              </w:rPr>
            </w:pPr>
            <w:r w:rsidRPr="00FB10F3">
              <w:rPr>
                <w:sz w:val="20"/>
                <w:szCs w:val="20"/>
              </w:rPr>
              <w:t>2,5 на 100 кв. м общей площади</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lastRenderedPageBreak/>
              <w:t>Объекты производственного и коммунального назначения</w:t>
            </w:r>
          </w:p>
        </w:tc>
        <w:tc>
          <w:tcPr>
            <w:tcW w:w="1818" w:type="pct"/>
            <w:tcMar>
              <w:top w:w="57" w:type="dxa"/>
              <w:bottom w:w="57" w:type="dxa"/>
            </w:tcMar>
          </w:tcPr>
          <w:p w:rsidR="00787F15" w:rsidRPr="00FB10F3" w:rsidRDefault="00787F15" w:rsidP="00963EE2">
            <w:pPr>
              <w:rPr>
                <w:sz w:val="20"/>
                <w:szCs w:val="20"/>
              </w:rPr>
            </w:pPr>
            <w:r w:rsidRPr="00FB10F3">
              <w:rPr>
                <w:sz w:val="20"/>
                <w:szCs w:val="20"/>
              </w:rPr>
              <w:t>10-16 на 100 человек,</w:t>
            </w:r>
            <w:r w:rsidR="00BA112C">
              <w:rPr>
                <w:sz w:val="20"/>
                <w:szCs w:val="20"/>
              </w:rPr>
              <w:t xml:space="preserve"> </w:t>
            </w:r>
            <w:r w:rsidRPr="00FB10F3">
              <w:rPr>
                <w:sz w:val="20"/>
                <w:szCs w:val="20"/>
              </w:rPr>
              <w:t>работающих в двух смежных сменах</w:t>
            </w:r>
          </w:p>
        </w:tc>
      </w:tr>
      <w:tr w:rsidR="00FB10F3" w:rsidRPr="00FB10F3" w:rsidTr="007164D8">
        <w:trPr>
          <w:trHeight w:val="20"/>
        </w:trPr>
        <w:tc>
          <w:tcPr>
            <w:tcW w:w="5000" w:type="pct"/>
            <w:gridSpan w:val="2"/>
            <w:tcMar>
              <w:top w:w="57" w:type="dxa"/>
              <w:bottom w:w="57" w:type="dxa"/>
            </w:tcMar>
            <w:vAlign w:val="center"/>
          </w:tcPr>
          <w:p w:rsidR="006A6C1F" w:rsidRPr="00FB10F3" w:rsidRDefault="006A6C1F" w:rsidP="00EC7188">
            <w:pPr>
              <w:rPr>
                <w:sz w:val="20"/>
                <w:szCs w:val="20"/>
              </w:rPr>
            </w:pPr>
            <w:r w:rsidRPr="00FB10F3">
              <w:rPr>
                <w:sz w:val="20"/>
                <w:szCs w:val="20"/>
              </w:rPr>
              <w:t>Примечания:</w:t>
            </w:r>
          </w:p>
          <w:p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rsidR="00A50414" w:rsidRPr="00FB10F3" w:rsidRDefault="00A50414" w:rsidP="00355720">
      <w:pPr>
        <w:pStyle w:val="21"/>
        <w:numPr>
          <w:ilvl w:val="2"/>
          <w:numId w:val="22"/>
        </w:numPr>
        <w:tabs>
          <w:tab w:val="clear" w:pos="1134"/>
          <w:tab w:val="clear" w:pos="1276"/>
          <w:tab w:val="left" w:pos="0"/>
          <w:tab w:val="left" w:pos="709"/>
        </w:tabs>
        <w:ind w:left="0" w:firstLine="0"/>
        <w:jc w:val="both"/>
        <w:rPr>
          <w:sz w:val="24"/>
          <w:szCs w:val="24"/>
        </w:rPr>
      </w:pPr>
      <w:bookmarkStart w:id="148" w:name="_Toc81901138"/>
      <w:bookmarkStart w:id="149" w:name="_Toc85181052"/>
      <w:bookmarkStart w:id="150" w:name="_Toc85182495"/>
      <w:bookmarkStart w:id="151" w:name="_Toc85190233"/>
      <w:bookmarkStart w:id="152" w:name="_Toc85192734"/>
      <w:bookmarkStart w:id="153" w:name="_Toc85193452"/>
      <w:bookmarkStart w:id="154" w:name="_Toc85197814"/>
      <w:bookmarkStart w:id="155" w:name="_Toc85215166"/>
      <w:bookmarkStart w:id="156" w:name="_Toc85461023"/>
      <w:bookmarkStart w:id="157" w:name="_Toc85466902"/>
      <w:bookmarkStart w:id="158" w:name="_Toc88737765"/>
      <w:bookmarkStart w:id="159" w:name="_Toc88749270"/>
      <w:bookmarkStart w:id="160" w:name="_Toc88751991"/>
      <w:bookmarkStart w:id="161" w:name="_Toc109933606"/>
      <w:bookmarkStart w:id="162" w:name="_Toc458948952"/>
      <w:bookmarkStart w:id="163" w:name="_Toc458969806"/>
      <w:bookmarkStart w:id="164" w:name="_Toc458969864"/>
      <w:bookmarkStart w:id="165" w:name="_Toc459029085"/>
      <w:bookmarkStart w:id="166" w:name="_Toc459035975"/>
      <w:bookmarkStart w:id="167" w:name="_Toc459036804"/>
      <w:bookmarkStart w:id="168" w:name="_Toc459042174"/>
      <w:bookmarkStart w:id="169" w:name="_Toc459044646"/>
      <w:bookmarkStart w:id="170" w:name="_Toc459050745"/>
      <w:bookmarkStart w:id="171" w:name="_Toc459051315"/>
      <w:bookmarkStart w:id="172" w:name="_Toc459052265"/>
      <w:bookmarkStart w:id="173" w:name="_Toc459054196"/>
      <w:bookmarkStart w:id="174" w:name="_Toc459055006"/>
      <w:bookmarkStart w:id="175" w:name="_Toc459130831"/>
      <w:bookmarkStart w:id="176" w:name="_Toc459199933"/>
      <w:bookmarkStart w:id="177" w:name="_Toc459202044"/>
      <w:bookmarkStart w:id="178" w:name="_Toc459132864"/>
      <w:bookmarkStart w:id="179" w:name="_Toc459141268"/>
      <w:bookmarkStart w:id="180" w:name="_Toc459202469"/>
      <w:bookmarkStart w:id="181" w:name="_Toc459302278"/>
      <w:bookmarkStart w:id="182" w:name="_Toc459308315"/>
      <w:bookmarkStart w:id="183" w:name="_Toc459308669"/>
      <w:bookmarkStart w:id="184" w:name="_Toc459308843"/>
      <w:bookmarkStart w:id="185" w:name="_Toc459308986"/>
      <w:bookmarkStart w:id="186" w:name="_Toc519865059"/>
      <w:bookmarkStart w:id="187" w:name="_Toc4601245"/>
      <w:bookmarkEnd w:id="127"/>
      <w:bookmarkEnd w:id="128"/>
      <w:bookmarkEnd w:id="129"/>
      <w:bookmarkEnd w:id="130"/>
      <w:bookmarkEnd w:id="131"/>
      <w:bookmarkEnd w:id="132"/>
      <w:bookmarkEnd w:id="133"/>
      <w:bookmarkEnd w:id="134"/>
      <w:bookmarkEnd w:id="135"/>
      <w:bookmarkEnd w:id="136"/>
      <w:bookmarkEnd w:id="137"/>
      <w:bookmarkEnd w:id="138"/>
      <w:bookmarkEnd w:id="139"/>
      <w:r w:rsidRPr="00FB10F3">
        <w:rPr>
          <w:sz w:val="24"/>
          <w:szCs w:val="24"/>
        </w:rPr>
        <w:t xml:space="preserve">В области благоустройства </w:t>
      </w:r>
      <w:r w:rsidR="00F43425" w:rsidRPr="00FB10F3">
        <w:rPr>
          <w:sz w:val="24"/>
          <w:szCs w:val="24"/>
        </w:rPr>
        <w:t>территории</w:t>
      </w:r>
      <w:r w:rsidR="00F95564" w:rsidRPr="00FB10F3">
        <w:rPr>
          <w:sz w:val="24"/>
          <w:szCs w:val="24"/>
        </w:rPr>
        <w:t>,</w:t>
      </w:r>
      <w:r w:rsidR="00BA112C">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8" w:name="_Toc40626749"/>
      <w:bookmarkEnd w:id="148"/>
      <w:bookmarkEnd w:id="149"/>
      <w:bookmarkEnd w:id="150"/>
      <w:bookmarkEnd w:id="151"/>
      <w:bookmarkEnd w:id="152"/>
      <w:bookmarkEnd w:id="153"/>
      <w:bookmarkEnd w:id="154"/>
      <w:bookmarkEnd w:id="155"/>
      <w:r w:rsidR="00F43425" w:rsidRPr="00FB10F3">
        <w:rPr>
          <w:sz w:val="24"/>
          <w:szCs w:val="24"/>
        </w:rPr>
        <w:t xml:space="preserve"> населения</w:t>
      </w:r>
      <w:bookmarkEnd w:id="156"/>
      <w:bookmarkEnd w:id="157"/>
      <w:bookmarkEnd w:id="158"/>
      <w:bookmarkEnd w:id="159"/>
      <w:bookmarkEnd w:id="160"/>
      <w:bookmarkEnd w:id="161"/>
    </w:p>
    <w:p w:rsidR="00F95564" w:rsidRPr="00FB10F3" w:rsidRDefault="003D6172" w:rsidP="003D6172">
      <w:pPr>
        <w:pStyle w:val="ConsPlusNormal"/>
        <w:ind w:firstLine="0"/>
        <w:jc w:val="both"/>
        <w:rPr>
          <w:rFonts w:ascii="Times New Roman" w:hAnsi="Times New Roman" w:cs="Times New Roman"/>
          <w:b/>
          <w:sz w:val="22"/>
          <w:szCs w:val="22"/>
        </w:rPr>
      </w:pPr>
      <w:bookmarkStart w:id="189" w:name="_Toc6667189"/>
      <w:bookmarkStart w:id="190" w:name="_Toc6672902"/>
      <w:bookmarkStart w:id="191" w:name="_Toc10738652"/>
      <w:bookmarkStart w:id="192" w:name="_Toc10740019"/>
      <w:bookmarkEnd w:id="140"/>
      <w:bookmarkEnd w:id="141"/>
      <w:bookmarkEnd w:id="142"/>
      <w:bookmarkEnd w:id="143"/>
      <w:bookmarkEnd w:id="144"/>
      <w:bookmarkEnd w:id="145"/>
      <w:bookmarkEnd w:id="146"/>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FB10F3">
        <w:rPr>
          <w:rFonts w:ascii="Times New Roman" w:hAnsi="Times New Roman" w:cs="Times New Roman"/>
          <w:b/>
          <w:sz w:val="22"/>
          <w:szCs w:val="22"/>
        </w:rPr>
        <w:t xml:space="preserve">Таблица </w:t>
      </w:r>
      <w:r w:rsidR="00A348B6"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A348B6" w:rsidRPr="00FB10F3">
        <w:rPr>
          <w:rFonts w:ascii="Times New Roman" w:hAnsi="Times New Roman" w:cs="Times New Roman"/>
          <w:b/>
          <w:sz w:val="22"/>
          <w:szCs w:val="22"/>
        </w:rPr>
        <w:fldChar w:fldCharType="separate"/>
      </w:r>
      <w:r w:rsidR="00176AF6">
        <w:rPr>
          <w:rFonts w:ascii="Times New Roman" w:hAnsi="Times New Roman" w:cs="Times New Roman"/>
          <w:b/>
          <w:noProof/>
          <w:sz w:val="22"/>
          <w:szCs w:val="22"/>
        </w:rPr>
        <w:t>4</w:t>
      </w:r>
      <w:r w:rsidR="00A348B6"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27"/>
        <w:gridCol w:w="2976"/>
        <w:gridCol w:w="1985"/>
        <w:gridCol w:w="2268"/>
      </w:tblGrid>
      <w:tr w:rsidR="00FB10F3" w:rsidRPr="00FB10F3" w:rsidTr="00E62CF1">
        <w:trPr>
          <w:trHeight w:val="80"/>
          <w:tblHeader/>
        </w:trPr>
        <w:tc>
          <w:tcPr>
            <w:tcW w:w="2127" w:type="dxa"/>
            <w:tcMar>
              <w:top w:w="28" w:type="dxa"/>
              <w:bottom w:w="28" w:type="dxa"/>
            </w:tcMar>
            <w:vAlign w:val="center"/>
          </w:tcPr>
          <w:p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t>Наименование вида объекта</w:t>
            </w:r>
          </w:p>
        </w:tc>
        <w:tc>
          <w:tcPr>
            <w:tcW w:w="2976" w:type="dxa"/>
            <w:tcMar>
              <w:top w:w="28" w:type="dxa"/>
              <w:bottom w:w="28" w:type="dxa"/>
            </w:tcMar>
            <w:vAlign w:val="center"/>
          </w:tcPr>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gridSpan w:val="2"/>
            <w:tcMar>
              <w:top w:w="28" w:type="dxa"/>
              <w:bottom w:w="28" w:type="dxa"/>
            </w:tcMar>
            <w:vAlign w:val="center"/>
          </w:tcPr>
          <w:p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FB10F3" w:rsidRPr="00FB10F3" w:rsidTr="00E62CF1">
        <w:trPr>
          <w:trHeight w:val="176"/>
        </w:trPr>
        <w:tc>
          <w:tcPr>
            <w:tcW w:w="2127" w:type="dxa"/>
            <w:vMerge w:val="restart"/>
            <w:tcMar>
              <w:top w:w="28" w:type="dxa"/>
              <w:bottom w:w="28" w:type="dxa"/>
            </w:tcMar>
          </w:tcPr>
          <w:p w:rsidR="002A2BBD" w:rsidRPr="00FB10F3" w:rsidRDefault="002A2BBD"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rsidR="002A2BBD" w:rsidRPr="00FB10F3" w:rsidRDefault="002A2BBD" w:rsidP="00873D8A">
            <w:pPr>
              <w:pStyle w:val="ConsPlusNormal"/>
              <w:ind w:firstLine="0"/>
              <w:rPr>
                <w:rFonts w:ascii="Times New Roman" w:hAnsi="Times New Roman"/>
              </w:rPr>
            </w:pPr>
          </w:p>
          <w:p w:rsidR="002A2BBD" w:rsidRPr="00FB10F3" w:rsidRDefault="002A2BBD" w:rsidP="00873D8A">
            <w:pPr>
              <w:pStyle w:val="ConsPlusNormal"/>
              <w:rPr>
                <w:rFonts w:ascii="Times New Roman" w:hAnsi="Times New Roman"/>
              </w:rPr>
            </w:pPr>
          </w:p>
        </w:tc>
        <w:tc>
          <w:tcPr>
            <w:tcW w:w="2976" w:type="dxa"/>
            <w:vMerge w:val="restart"/>
            <w:tcMar>
              <w:top w:w="28" w:type="dxa"/>
              <w:bottom w:w="28" w:type="dxa"/>
            </w:tcMar>
          </w:tcPr>
          <w:p w:rsidR="002A2BBD" w:rsidRPr="00FB10F3" w:rsidRDefault="002A2BBD" w:rsidP="00765CCC">
            <w:pPr>
              <w:pStyle w:val="101"/>
              <w:rPr>
                <w:szCs w:val="20"/>
              </w:rPr>
            </w:pPr>
            <w:r w:rsidRPr="00FB10F3">
              <w:rPr>
                <w:szCs w:val="20"/>
              </w:rPr>
              <w:t xml:space="preserve">Суммарная площадь озелененных территорий общего пользования, </w:t>
            </w:r>
          </w:p>
          <w:p w:rsidR="002A2BBD" w:rsidRPr="00FB10F3" w:rsidRDefault="002A2BBD"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gridSpan w:val="2"/>
            <w:tcMar>
              <w:top w:w="28" w:type="dxa"/>
              <w:bottom w:w="28" w:type="dxa"/>
            </w:tcMar>
          </w:tcPr>
          <w:p w:rsidR="002A2BBD" w:rsidRPr="00FB10F3" w:rsidRDefault="002A2BBD" w:rsidP="002A2BBD">
            <w:pPr>
              <w:pStyle w:val="ConsPlusNormal"/>
              <w:ind w:firstLine="0"/>
              <w:rPr>
                <w:rFonts w:ascii="Times New Roman" w:hAnsi="Times New Roman"/>
              </w:rPr>
            </w:pPr>
          </w:p>
        </w:tc>
      </w:tr>
      <w:tr w:rsidR="00F07BBD" w:rsidRPr="00FB10F3" w:rsidTr="00E62CF1">
        <w:trPr>
          <w:trHeight w:val="690"/>
        </w:trPr>
        <w:tc>
          <w:tcPr>
            <w:tcW w:w="2127" w:type="dxa"/>
            <w:vMerge/>
            <w:tcMar>
              <w:top w:w="28" w:type="dxa"/>
              <w:bottom w:w="28" w:type="dxa"/>
            </w:tcMar>
          </w:tcPr>
          <w:p w:rsidR="00F07BBD" w:rsidRPr="00FB10F3" w:rsidRDefault="00F07BBD" w:rsidP="002A2BBD">
            <w:pPr>
              <w:pStyle w:val="ConsPlusNormal"/>
              <w:rPr>
                <w:rFonts w:ascii="Times New Roman" w:hAnsi="Times New Roman"/>
              </w:rPr>
            </w:pPr>
          </w:p>
        </w:tc>
        <w:tc>
          <w:tcPr>
            <w:tcW w:w="2976" w:type="dxa"/>
            <w:vMerge/>
            <w:tcMar>
              <w:top w:w="28" w:type="dxa"/>
              <w:bottom w:w="28" w:type="dxa"/>
            </w:tcMar>
          </w:tcPr>
          <w:p w:rsidR="00F07BBD" w:rsidRPr="00FB10F3" w:rsidRDefault="00F07BBD" w:rsidP="002A2BBD">
            <w:pPr>
              <w:pStyle w:val="101"/>
              <w:rPr>
                <w:szCs w:val="20"/>
              </w:rPr>
            </w:pPr>
          </w:p>
        </w:tc>
        <w:tc>
          <w:tcPr>
            <w:tcW w:w="1985" w:type="dxa"/>
            <w:tcMar>
              <w:top w:w="28" w:type="dxa"/>
              <w:bottom w:w="28" w:type="dxa"/>
            </w:tcMar>
          </w:tcPr>
          <w:p w:rsidR="00F07BBD" w:rsidRPr="00072670" w:rsidRDefault="00F07BBD" w:rsidP="002A2BBD">
            <w:pPr>
              <w:pStyle w:val="ConsPlusNormal"/>
              <w:rPr>
                <w:rFonts w:ascii="Times New Roman" w:hAnsi="Times New Roman"/>
                <w:highlight w:val="yellow"/>
              </w:rPr>
            </w:pPr>
            <w:r w:rsidRPr="00FB10F3">
              <w:rPr>
                <w:rFonts w:ascii="Times New Roman" w:hAnsi="Times New Roman" w:cs="Times New Roman"/>
              </w:rPr>
              <w:t xml:space="preserve">Лесостепная и степная </w:t>
            </w:r>
            <w:r w:rsidRPr="00FB10F3">
              <w:rPr>
                <w:rFonts w:ascii="Times New Roman" w:hAnsi="Times New Roman"/>
              </w:rPr>
              <w:t>природная зона</w:t>
            </w:r>
          </w:p>
        </w:tc>
        <w:tc>
          <w:tcPr>
            <w:tcW w:w="2268" w:type="dxa"/>
            <w:tcMar>
              <w:top w:w="28" w:type="dxa"/>
              <w:bottom w:w="28" w:type="dxa"/>
            </w:tcMar>
          </w:tcPr>
          <w:p w:rsidR="00F07BBD" w:rsidRPr="00072670" w:rsidRDefault="00F07BBD" w:rsidP="00F07BBD">
            <w:pPr>
              <w:pStyle w:val="ConsPlusNormal"/>
              <w:ind w:firstLine="0"/>
              <w:rPr>
                <w:rFonts w:ascii="Times New Roman" w:hAnsi="Times New Roman"/>
                <w:highlight w:val="yellow"/>
              </w:rPr>
            </w:pPr>
            <w:r w:rsidRPr="00FB10F3">
              <w:rPr>
                <w:rFonts w:ascii="Times New Roman" w:hAnsi="Times New Roman" w:cs="Times New Roman"/>
              </w:rPr>
              <w:t>сельские поселения – 14,5</w:t>
            </w:r>
          </w:p>
        </w:tc>
      </w:tr>
      <w:tr w:rsidR="00FB10F3" w:rsidRPr="00FB10F3" w:rsidTr="00AE1BDA">
        <w:trPr>
          <w:trHeight w:val="60"/>
        </w:trPr>
        <w:tc>
          <w:tcPr>
            <w:tcW w:w="9356" w:type="dxa"/>
            <w:gridSpan w:val="4"/>
            <w:tcMar>
              <w:top w:w="28" w:type="dxa"/>
              <w:bottom w:w="28" w:type="dxa"/>
            </w:tcMar>
          </w:tcPr>
          <w:p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rsidTr="00E62CF1">
        <w:trPr>
          <w:trHeight w:val="167"/>
        </w:trPr>
        <w:tc>
          <w:tcPr>
            <w:tcW w:w="2127" w:type="dxa"/>
            <w:tcMar>
              <w:top w:w="28" w:type="dxa"/>
              <w:bottom w:w="28" w:type="dxa"/>
            </w:tcMar>
          </w:tcPr>
          <w:p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rsidR="00116FF8" w:rsidRPr="00FB10F3" w:rsidRDefault="00DA0A19" w:rsidP="00765CCC">
            <w:pPr>
              <w:rPr>
                <w:sz w:val="20"/>
              </w:rPr>
            </w:pPr>
            <w:r w:rsidRPr="00FB10F3">
              <w:rPr>
                <w:sz w:val="20"/>
              </w:rPr>
              <w:t xml:space="preserve">Уровень обеспеченности, </w:t>
            </w:r>
          </w:p>
          <w:p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gridSpan w:val="2"/>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E62CF1">
        <w:trPr>
          <w:trHeight w:val="20"/>
        </w:trPr>
        <w:tc>
          <w:tcPr>
            <w:tcW w:w="2127" w:type="dxa"/>
            <w:tcMar>
              <w:top w:w="28" w:type="dxa"/>
              <w:bottom w:w="28" w:type="dxa"/>
            </w:tcMar>
          </w:tcPr>
          <w:p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gridSpan w:val="2"/>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E62CF1">
        <w:trPr>
          <w:trHeight w:val="172"/>
        </w:trPr>
        <w:tc>
          <w:tcPr>
            <w:tcW w:w="2127" w:type="dxa"/>
            <w:vMerge w:val="restart"/>
            <w:tcMar>
              <w:top w:w="28" w:type="dxa"/>
              <w:bottom w:w="28" w:type="dxa"/>
            </w:tcMar>
          </w:tcPr>
          <w:p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rsidR="00973EF5" w:rsidRPr="00FB10F3" w:rsidRDefault="00973EF5" w:rsidP="00176BBB">
            <w:pPr>
              <w:rPr>
                <w:sz w:val="20"/>
                <w:szCs w:val="20"/>
              </w:rPr>
            </w:pPr>
            <w:r w:rsidRPr="00FB10F3">
              <w:rPr>
                <w:sz w:val="20"/>
                <w:szCs w:val="20"/>
              </w:rPr>
              <w:t xml:space="preserve">Уровень обеспеченности, </w:t>
            </w:r>
          </w:p>
          <w:p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p>
        </w:tc>
        <w:tc>
          <w:tcPr>
            <w:tcW w:w="4253" w:type="dxa"/>
            <w:gridSpan w:val="2"/>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rsidTr="00E62CF1">
        <w:tc>
          <w:tcPr>
            <w:tcW w:w="2127" w:type="dxa"/>
            <w:vMerge/>
            <w:tcMar>
              <w:top w:w="28" w:type="dxa"/>
              <w:bottom w:w="28" w:type="dxa"/>
            </w:tcMar>
          </w:tcPr>
          <w:p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gridSpan w:val="2"/>
            <w:tcMar>
              <w:top w:w="28" w:type="dxa"/>
              <w:bottom w:w="28" w:type="dxa"/>
            </w:tcMar>
          </w:tcPr>
          <w:p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rsidTr="00E62CF1">
        <w:tc>
          <w:tcPr>
            <w:tcW w:w="2127" w:type="dxa"/>
            <w:vMerge/>
            <w:tcMar>
              <w:top w:w="28" w:type="dxa"/>
              <w:bottom w:w="28" w:type="dxa"/>
            </w:tcMar>
          </w:tcPr>
          <w:p w:rsidR="00973EF5" w:rsidRPr="00FB10F3" w:rsidRDefault="00973EF5" w:rsidP="00176BBB">
            <w:pPr>
              <w:pStyle w:val="ConsPlusNormal"/>
              <w:rPr>
                <w:rFonts w:ascii="Times New Roman" w:hAnsi="Times New Roman"/>
              </w:rPr>
            </w:pPr>
          </w:p>
        </w:tc>
        <w:tc>
          <w:tcPr>
            <w:tcW w:w="2976" w:type="dxa"/>
            <w:tcMar>
              <w:top w:w="28" w:type="dxa"/>
              <w:bottom w:w="28" w:type="dxa"/>
            </w:tcMar>
          </w:tcPr>
          <w:p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p>
          <w:p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gridSpan w:val="2"/>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rsidTr="00C46959">
        <w:tc>
          <w:tcPr>
            <w:tcW w:w="9356" w:type="dxa"/>
            <w:gridSpan w:val="4"/>
            <w:tcMar>
              <w:top w:w="28" w:type="dxa"/>
              <w:bottom w:w="28" w:type="dxa"/>
            </w:tcMar>
          </w:tcPr>
          <w:p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rsidR="00873D8A" w:rsidRPr="00FB10F3" w:rsidRDefault="00873D8A" w:rsidP="00873D8A">
      <w:pPr>
        <w:pStyle w:val="ConsPlusNormal"/>
        <w:ind w:firstLine="0"/>
        <w:rPr>
          <w:rFonts w:ascii="Times New Roman" w:hAnsi="Times New Roman" w:cs="Times New Roman"/>
          <w:szCs w:val="22"/>
        </w:rPr>
      </w:pPr>
    </w:p>
    <w:p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rsidR="0019259C" w:rsidRPr="00FB10F3" w:rsidRDefault="0019259C" w:rsidP="00E00447">
      <w:pPr>
        <w:pStyle w:val="12"/>
        <w:numPr>
          <w:ilvl w:val="0"/>
          <w:numId w:val="22"/>
        </w:numPr>
        <w:tabs>
          <w:tab w:val="clear" w:pos="851"/>
          <w:tab w:val="left" w:pos="993"/>
        </w:tabs>
        <w:ind w:left="0" w:firstLine="709"/>
        <w:jc w:val="both"/>
        <w:rPr>
          <w:sz w:val="26"/>
          <w:szCs w:val="26"/>
        </w:rPr>
      </w:pPr>
      <w:bookmarkStart w:id="193" w:name="_Toc85461025"/>
      <w:bookmarkStart w:id="194" w:name="_Toc85466904"/>
      <w:bookmarkStart w:id="195" w:name="_Toc88737766"/>
      <w:bookmarkStart w:id="196" w:name="_Toc88749271"/>
      <w:bookmarkStart w:id="197" w:name="_Toc88751992"/>
      <w:bookmarkStart w:id="198" w:name="_Toc109933607"/>
      <w:bookmarkStart w:id="199" w:name="_Toc10738662"/>
      <w:bookmarkStart w:id="200" w:name="_Toc10740029"/>
      <w:bookmarkStart w:id="201" w:name="_Toc40626766"/>
      <w:bookmarkStart w:id="202" w:name="_Toc81901163"/>
      <w:bookmarkStart w:id="203" w:name="_Toc85181073"/>
      <w:bookmarkStart w:id="204" w:name="_Toc85182516"/>
      <w:bookmarkStart w:id="205" w:name="_Toc85190254"/>
      <w:bookmarkStart w:id="206" w:name="_Toc85192755"/>
      <w:bookmarkStart w:id="207" w:name="_Toc85193473"/>
      <w:bookmarkStart w:id="208" w:name="_Toc85197835"/>
      <w:bookmarkStart w:id="209" w:name="_Toc85215187"/>
      <w:r w:rsidRPr="00FB10F3">
        <w:rPr>
          <w:sz w:val="26"/>
          <w:szCs w:val="26"/>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3"/>
      <w:bookmarkEnd w:id="194"/>
      <w:bookmarkEnd w:id="195"/>
      <w:bookmarkEnd w:id="196"/>
      <w:bookmarkEnd w:id="197"/>
      <w:bookmarkEnd w:id="198"/>
    </w:p>
    <w:p w:rsidR="00F15466" w:rsidRPr="00FB10F3" w:rsidRDefault="00F15466" w:rsidP="00E00447">
      <w:pPr>
        <w:pStyle w:val="21"/>
        <w:tabs>
          <w:tab w:val="clear" w:pos="1134"/>
          <w:tab w:val="clear" w:pos="1276"/>
          <w:tab w:val="left" w:pos="709"/>
        </w:tabs>
        <w:ind w:firstLine="709"/>
        <w:jc w:val="both"/>
      </w:pPr>
      <w:bookmarkStart w:id="210" w:name="_Toc88737767"/>
      <w:bookmarkStart w:id="211" w:name="_Toc88749272"/>
      <w:bookmarkStart w:id="212" w:name="_Toc88751993"/>
      <w:bookmarkStart w:id="213" w:name="_Toc109933608"/>
      <w:r w:rsidRPr="00FB10F3">
        <w:rPr>
          <w:sz w:val="26"/>
          <w:szCs w:val="26"/>
        </w:rPr>
        <w:t xml:space="preserve">2.1 Результаты анализа административно-территориального устройства, природно-климатических и </w:t>
      </w:r>
      <w:r w:rsidR="0023157E" w:rsidRPr="00FB10F3">
        <w:rPr>
          <w:sz w:val="26"/>
          <w:szCs w:val="26"/>
        </w:rPr>
        <w:t>иных</w:t>
      </w:r>
      <w:r w:rsidRPr="00FB10F3">
        <w:rPr>
          <w:sz w:val="26"/>
          <w:szCs w:val="26"/>
        </w:rPr>
        <w:t xml:space="preserve"> условий развития, влияющих на установление расчетных показателей</w:t>
      </w:r>
      <w:bookmarkEnd w:id="210"/>
      <w:bookmarkEnd w:id="211"/>
      <w:bookmarkEnd w:id="212"/>
      <w:bookmarkEnd w:id="213"/>
    </w:p>
    <w:p w:rsidR="00BF44FA" w:rsidRPr="00BF44FA" w:rsidRDefault="00F15466" w:rsidP="00C5718D">
      <w:pPr>
        <w:pStyle w:val="21"/>
        <w:numPr>
          <w:ilvl w:val="2"/>
          <w:numId w:val="22"/>
        </w:numPr>
        <w:autoSpaceDE w:val="0"/>
        <w:autoSpaceDN w:val="0"/>
        <w:adjustRightInd w:val="0"/>
        <w:spacing w:before="240"/>
        <w:ind w:left="0" w:firstLine="0"/>
      </w:pPr>
      <w:bookmarkStart w:id="214" w:name="_Toc44928912"/>
      <w:bookmarkStart w:id="215" w:name="_Toc81901146"/>
      <w:bookmarkStart w:id="216" w:name="_Toc85181057"/>
      <w:bookmarkStart w:id="217" w:name="_Toc85182500"/>
      <w:bookmarkStart w:id="218" w:name="_Toc85190238"/>
      <w:bookmarkStart w:id="219" w:name="_Toc85192739"/>
      <w:bookmarkStart w:id="220" w:name="_Toc85193457"/>
      <w:bookmarkStart w:id="221" w:name="_Toc85197819"/>
      <w:bookmarkStart w:id="222" w:name="_Toc85215171"/>
      <w:bookmarkStart w:id="223" w:name="_Toc85461027"/>
      <w:bookmarkStart w:id="224" w:name="_Toc85466906"/>
      <w:bookmarkStart w:id="225" w:name="_Toc88737768"/>
      <w:bookmarkStart w:id="226" w:name="_Toc88749273"/>
      <w:bookmarkStart w:id="227" w:name="_Toc88751994"/>
      <w:bookmarkStart w:id="228" w:name="_Toc109933609"/>
      <w:r w:rsidRPr="00FB10F3">
        <w:rPr>
          <w:sz w:val="24"/>
          <w:szCs w:val="24"/>
        </w:rPr>
        <w:t>Административно-территориальное устройство</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rsidR="00AC2747" w:rsidRDefault="007A4666" w:rsidP="00AA0CBD">
      <w:pPr>
        <w:pStyle w:val="aff2"/>
        <w:autoSpaceDE w:val="0"/>
        <w:autoSpaceDN w:val="0"/>
        <w:adjustRightInd w:val="0"/>
        <w:ind w:left="432" w:firstLine="0"/>
      </w:pPr>
      <w:r w:rsidRPr="007A4666">
        <w:t>Оглухинское сельское поселение расположено в южной части Крутинского муниципального</w:t>
      </w:r>
      <w:r w:rsidR="002D581E">
        <w:t xml:space="preserve"> района</w:t>
      </w:r>
      <w:r>
        <w:t>.</w:t>
      </w:r>
      <w:r w:rsidR="00AC2747">
        <w:t xml:space="preserve"> На территории </w:t>
      </w:r>
      <w:r>
        <w:t>Оглухин</w:t>
      </w:r>
      <w:r w:rsidR="00AC2747">
        <w:t>ского сельского поселения расположены четыре населенных пункта – с.</w:t>
      </w:r>
      <w:r>
        <w:t>Оглухино</w:t>
      </w:r>
      <w:r w:rsidR="00AC2747">
        <w:t>, д.</w:t>
      </w:r>
      <w:r>
        <w:t>Пушкино</w:t>
      </w:r>
      <w:r w:rsidR="00AC2747">
        <w:t>, д.</w:t>
      </w:r>
      <w:r>
        <w:t>Чикишево</w:t>
      </w:r>
      <w:r w:rsidR="00AC2747">
        <w:t>, д.</w:t>
      </w:r>
      <w:r>
        <w:t>Чумановка</w:t>
      </w:r>
      <w:r w:rsidR="00AC2747">
        <w:t>.</w:t>
      </w:r>
    </w:p>
    <w:p w:rsidR="00AC2747" w:rsidRPr="00AC2747" w:rsidRDefault="00AC2747" w:rsidP="00AC2747">
      <w:pPr>
        <w:pStyle w:val="aff2"/>
        <w:autoSpaceDE w:val="0"/>
        <w:autoSpaceDN w:val="0"/>
        <w:adjustRightInd w:val="0"/>
        <w:ind w:left="432" w:firstLine="0"/>
      </w:pPr>
      <w:r>
        <w:t>С.</w:t>
      </w:r>
      <w:r w:rsidR="007A4666">
        <w:t>Оглухино</w:t>
      </w:r>
      <w:r>
        <w:t xml:space="preserve"> является административным центром </w:t>
      </w:r>
      <w:r w:rsidR="00B45172">
        <w:t>Оглухин</w:t>
      </w:r>
      <w:r>
        <w:t>ского сельского поселения.</w:t>
      </w:r>
    </w:p>
    <w:p w:rsidR="007A4666" w:rsidRPr="00B45172" w:rsidRDefault="007A4666" w:rsidP="007A4666">
      <w:pPr>
        <w:pStyle w:val="aff2"/>
        <w:autoSpaceDE w:val="0"/>
        <w:autoSpaceDN w:val="0"/>
        <w:adjustRightInd w:val="0"/>
        <w:ind w:left="432" w:firstLine="0"/>
        <w:rPr>
          <w:b/>
        </w:rPr>
      </w:pPr>
      <w:bookmarkStart w:id="229" w:name="_Toc6673128"/>
      <w:bookmarkStart w:id="230" w:name="_Toc85181059"/>
      <w:bookmarkStart w:id="231" w:name="_Toc85182502"/>
      <w:bookmarkStart w:id="232" w:name="_Toc85190240"/>
      <w:bookmarkStart w:id="233" w:name="_Toc85192741"/>
      <w:bookmarkStart w:id="234" w:name="_Toc85193459"/>
      <w:bookmarkStart w:id="235" w:name="_Toc85197821"/>
      <w:bookmarkStart w:id="236" w:name="_Toc85215173"/>
      <w:bookmarkStart w:id="237" w:name="_Toc40122397"/>
      <w:bookmarkStart w:id="238" w:name="_Toc40636277"/>
      <w:bookmarkStart w:id="239" w:name="_Toc44928916"/>
      <w:bookmarkStart w:id="240" w:name="_Toc81901149"/>
      <w:bookmarkStart w:id="241" w:name="_Toc85461029"/>
      <w:bookmarkStart w:id="242" w:name="_Toc85466907"/>
      <w:bookmarkStart w:id="243" w:name="_Toc88737769"/>
      <w:bookmarkStart w:id="244" w:name="_Toc88749274"/>
      <w:bookmarkStart w:id="245" w:name="_Toc88751995"/>
      <w:bookmarkStart w:id="246" w:name="_Toc109933610"/>
      <w:bookmarkStart w:id="247" w:name="_Toc6673127"/>
      <w:bookmarkStart w:id="248" w:name="_Toc40122396"/>
      <w:bookmarkStart w:id="249" w:name="_Toc40636276"/>
      <w:bookmarkStart w:id="250" w:name="_Toc44928915"/>
      <w:r w:rsidRPr="00B45172">
        <w:rPr>
          <w:b/>
        </w:rPr>
        <w:t>По смежеству с Называевским муниципальным районом:</w:t>
      </w:r>
    </w:p>
    <w:p w:rsidR="007A4666" w:rsidRPr="007A4666" w:rsidRDefault="007A4666" w:rsidP="007A4666">
      <w:pPr>
        <w:pStyle w:val="aff2"/>
        <w:autoSpaceDE w:val="0"/>
        <w:autoSpaceDN w:val="0"/>
        <w:adjustRightInd w:val="0"/>
        <w:spacing w:before="220"/>
        <w:ind w:left="432" w:firstLine="0"/>
      </w:pPr>
      <w:r w:rsidRPr="007A4666">
        <w:t>от т. 14(36) (пересечение границ Называевского, Тюкалинского муниципальных районов и Оглухинского сельского поселения Крутинского муниципального района) граница проходит в юго-западном направлении протяженностью 4,1 км; далее поворачивает на северо-запад протяженностью 1,5 км; далее на северо-запад 5,3 км; далее на запад по оз. Полуденное 2,6 км; далее в северо-западном направлении протяженностью 1,1 км до т. 186 (пересечение границ Называевского муниципального района, Оглухинского сельского поселения и Крутинского городского поселения Крутинского муниципального района).</w:t>
      </w:r>
    </w:p>
    <w:p w:rsidR="007A4666" w:rsidRPr="00B45172" w:rsidRDefault="007A4666" w:rsidP="007A4666">
      <w:pPr>
        <w:pStyle w:val="aff2"/>
        <w:autoSpaceDE w:val="0"/>
        <w:autoSpaceDN w:val="0"/>
        <w:adjustRightInd w:val="0"/>
        <w:ind w:left="432" w:firstLine="0"/>
        <w:rPr>
          <w:b/>
        </w:rPr>
      </w:pPr>
      <w:r w:rsidRPr="00B45172">
        <w:rPr>
          <w:b/>
        </w:rPr>
        <w:t>По смежеству с Крутинским городским поселением:</w:t>
      </w:r>
    </w:p>
    <w:p w:rsidR="007A4666" w:rsidRPr="007A4666" w:rsidRDefault="007A4666" w:rsidP="007A4666">
      <w:pPr>
        <w:pStyle w:val="aff2"/>
        <w:autoSpaceDE w:val="0"/>
        <w:autoSpaceDN w:val="0"/>
        <w:adjustRightInd w:val="0"/>
        <w:spacing w:before="220"/>
        <w:ind w:left="432" w:firstLine="0"/>
      </w:pPr>
      <w:r w:rsidRPr="007A4666">
        <w:t>от т. 186 (пересечение границ Называевского муниципального района, Оглухинского сельского поселения и Крутинского городского поселения Крутинского муниципального района) граница проходит в северо-западном направлении 3,5 км; далее поворачивает на запад протяженностью 0,6 км; далее поворачивает на север 1,1 км; далее проходит в восточном направлении 1,0 км; далее в северном направлении протяженностью 3,5 км; далее на северо-запад протяженностью 3,2 км; далее в северо-восточном направлении протяженностью 5,3 км; далее в северном направлении 1,0 км; далее в северо-восточном направлении 0,7 км; далее в юго-восточном направлении 3,9 км вдоль нефтепровода; далее в северо-восточном направлении 1,0 км, по границе н.п. Новогородцево; далее в северо-западном направлении 1,6 км; далее в северном направлении 2,1 км, пересекая автомобильную дорогу Тюмень - Омск; далее в северо-восточном направлении 1,7 км; далее на юго-</w:t>
      </w:r>
      <w:r w:rsidRPr="007A4666">
        <w:lastRenderedPageBreak/>
        <w:t>восток протяженностью 4,8 км до т. 168 (пересечение границ Оглухинского, Китерминского сельских поселений и Крутинского городского поселения Крутинского муниципального района).</w:t>
      </w:r>
    </w:p>
    <w:p w:rsidR="007A4666" w:rsidRPr="00B45172" w:rsidRDefault="007A4666" w:rsidP="007A4666">
      <w:pPr>
        <w:pStyle w:val="aff2"/>
        <w:autoSpaceDE w:val="0"/>
        <w:autoSpaceDN w:val="0"/>
        <w:adjustRightInd w:val="0"/>
        <w:ind w:left="432" w:firstLine="0"/>
        <w:rPr>
          <w:b/>
        </w:rPr>
      </w:pPr>
      <w:r w:rsidRPr="00B45172">
        <w:rPr>
          <w:b/>
        </w:rPr>
        <w:t>По смежеству с Китерминским сельским поселением:</w:t>
      </w:r>
    </w:p>
    <w:p w:rsidR="007A4666" w:rsidRPr="007A4666" w:rsidRDefault="007A4666" w:rsidP="007A4666">
      <w:pPr>
        <w:pStyle w:val="aff2"/>
        <w:autoSpaceDE w:val="0"/>
        <w:autoSpaceDN w:val="0"/>
        <w:adjustRightInd w:val="0"/>
        <w:spacing w:before="220"/>
        <w:ind w:left="432" w:firstLine="0"/>
      </w:pPr>
      <w:r w:rsidRPr="007A4666">
        <w:t>от т. 168 (пересечение границ Оглухинского, Китерминского сельских поселений и Крутинского городского поселения Крутинского муниципального района) граница проходит в восточном направлении протяженностью 2,8 км до т. 180 (пересечение границ Тюкалинского муниципального района, Оглухинского и Китерминского сельских поселений Крутинского муниципального района)</w:t>
      </w:r>
    </w:p>
    <w:p w:rsidR="007A4666" w:rsidRPr="00B45172" w:rsidRDefault="007A4666" w:rsidP="007A4666">
      <w:pPr>
        <w:pStyle w:val="aff2"/>
        <w:autoSpaceDE w:val="0"/>
        <w:autoSpaceDN w:val="0"/>
        <w:adjustRightInd w:val="0"/>
        <w:ind w:left="432" w:firstLine="0"/>
        <w:rPr>
          <w:b/>
        </w:rPr>
      </w:pPr>
      <w:r w:rsidRPr="00B45172">
        <w:rPr>
          <w:b/>
        </w:rPr>
        <w:t>По смежеству с Тюкалинским муниципальным районом:</w:t>
      </w:r>
    </w:p>
    <w:p w:rsidR="007A4666" w:rsidRPr="007A4666" w:rsidRDefault="007A4666" w:rsidP="007A4666">
      <w:pPr>
        <w:pStyle w:val="aff2"/>
        <w:autoSpaceDE w:val="0"/>
        <w:autoSpaceDN w:val="0"/>
        <w:adjustRightInd w:val="0"/>
        <w:spacing w:before="220"/>
        <w:ind w:left="432" w:firstLine="0"/>
      </w:pPr>
      <w:r w:rsidRPr="007A4666">
        <w:t>от т. 180 (пересечение границ Тюкалинского муниципального района, Оглухинского и Китерминского сельских поселений Крутинского муниципального района) граница проходит в южном направлении 4,3 км; затем в восточном направлении протяженностью 1,9 км; далее граница поворачивает на юго-запад 3,8 км; далее в юго-восточном направлении 2,8 км; далее на северо-восток 0,8 км; затем в юго-восточном направлении 5,7 км; далее поворачивает в северо-восточном направлении 1,8 км; далее в юго-западном направлении 5,9 км; далее в юго-восточном направлении 5,2 км; далее в юго-западном направлении протяженностью 2,3 км; далее в северо-западном направлении 6,8 км; далее в юго-западном направлении 6,9 км до т. 14(36) (пересечение границ Называевского, Тюкалинского муниципальных районов и Оглухинского сельского поселения Крутинского муниципального района).</w:t>
      </w:r>
    </w:p>
    <w:p w:rsidR="00F15466" w:rsidRDefault="00F15466" w:rsidP="00E00447">
      <w:pPr>
        <w:pStyle w:val="21"/>
        <w:numPr>
          <w:ilvl w:val="2"/>
          <w:numId w:val="22"/>
        </w:numPr>
        <w:spacing w:before="240"/>
        <w:ind w:left="0" w:firstLine="709"/>
        <w:rPr>
          <w:bCs w:val="0"/>
          <w:sz w:val="24"/>
        </w:rPr>
      </w:pPr>
      <w:r w:rsidRPr="00FB10F3">
        <w:rPr>
          <w:bCs w:val="0"/>
          <w:sz w:val="24"/>
        </w:rPr>
        <w:t>Природно-климатические условия</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rsidR="004D5700" w:rsidRDefault="004D5700" w:rsidP="00232E5A">
      <w:pPr>
        <w:pStyle w:val="aff2"/>
        <w:ind w:left="0" w:firstLine="0"/>
        <w:rPr>
          <w:b/>
          <w:bCs/>
        </w:rPr>
      </w:pPr>
      <w:r w:rsidRPr="008663D5">
        <w:t xml:space="preserve">Территория </w:t>
      </w:r>
      <w:r w:rsidR="007A4666">
        <w:t>Оглухин</w:t>
      </w:r>
      <w:r>
        <w:t xml:space="preserve">ского сельского поселения </w:t>
      </w:r>
      <w:r w:rsidRPr="008663D5">
        <w:t>К</w:t>
      </w:r>
      <w:r>
        <w:t>рут</w:t>
      </w:r>
      <w:r w:rsidRPr="008663D5">
        <w:t>инского муниципального района согласно СП 131.13330.2020 «СНиП 23-01-99* Строительная климатология» относится к I климатическому району, подрайону – IВ, расположена в лесной и лесостепной зонах.</w:t>
      </w:r>
    </w:p>
    <w:p w:rsidR="00232E5A" w:rsidRPr="00232E5A" w:rsidRDefault="00232E5A" w:rsidP="00232E5A">
      <w:pPr>
        <w:pStyle w:val="aff2"/>
        <w:ind w:left="0" w:firstLine="0"/>
      </w:pPr>
      <w:r w:rsidRPr="00232E5A">
        <w:rPr>
          <w:b/>
          <w:bCs/>
        </w:rPr>
        <w:t>Климат</w:t>
      </w:r>
    </w:p>
    <w:p w:rsidR="007A4666" w:rsidRPr="006C5C49" w:rsidRDefault="007A4666" w:rsidP="007A4666">
      <w:pPr>
        <w:spacing w:line="360" w:lineRule="auto"/>
        <w:ind w:firstLine="709"/>
        <w:jc w:val="both"/>
      </w:pPr>
      <w:r w:rsidRPr="006C5C49">
        <w:t>Климатические условия сельского поселения определяются его географическим положением восточнее Западно-Сибирской равнины в пределах лесной лесостепи. В целом климат прохладный, умеренно-влажный, его характеризует холодная и продолжительная зима 170 – 180 дней (с ноября до конца марта) с метелями, значительным снежным покровом и довольно влажное короткое, но теплое лето. Самый холодный месяц в году – январь со средней температурой –22</w:t>
      </w:r>
      <w:r w:rsidRPr="006C5C49">
        <w:rPr>
          <w:vertAlign w:val="superscript"/>
        </w:rPr>
        <w:t>о</w:t>
      </w:r>
      <w:r w:rsidRPr="006C5C49">
        <w:t>С. Абсолютный минимум температуры воздуха опускается зимой до –48</w:t>
      </w:r>
      <w:r w:rsidRPr="006C5C49">
        <w:rPr>
          <w:vertAlign w:val="superscript"/>
        </w:rPr>
        <w:t>о</w:t>
      </w:r>
      <w:r w:rsidRPr="006C5C49">
        <w:t xml:space="preserve">С. Средняя глубина промерзания почвы за зиму </w:t>
      </w:r>
      <w:smartTag w:uri="urn:schemas-microsoft-com:office:smarttags" w:element="metricconverter">
        <w:smartTagPr>
          <w:attr w:name="ProductID" w:val="140 см"/>
        </w:smartTagPr>
        <w:r w:rsidRPr="006C5C49">
          <w:t>140 см</w:t>
        </w:r>
      </w:smartTag>
      <w:r w:rsidRPr="006C5C49">
        <w:t>. Самый жаркий месяц – июнь, со средней температурой +18</w:t>
      </w:r>
      <w:r w:rsidRPr="006C5C49">
        <w:rPr>
          <w:vertAlign w:val="superscript"/>
        </w:rPr>
        <w:t>о</w:t>
      </w:r>
      <w:r w:rsidRPr="006C5C49">
        <w:t xml:space="preserve">С, с абсолютным </w:t>
      </w:r>
      <w:r w:rsidRPr="006C5C49">
        <w:lastRenderedPageBreak/>
        <w:t>максимумом +38</w:t>
      </w:r>
      <w:r w:rsidRPr="006C5C49">
        <w:rPr>
          <w:vertAlign w:val="superscript"/>
        </w:rPr>
        <w:t>о</w:t>
      </w:r>
      <w:r w:rsidRPr="006C5C49">
        <w:t xml:space="preserve">С. Сумма осадков за год составляет 400 – </w:t>
      </w:r>
      <w:smartTag w:uri="urn:schemas-microsoft-com:office:smarttags" w:element="metricconverter">
        <w:smartTagPr>
          <w:attr w:name="ProductID" w:val="500 мм"/>
        </w:smartTagPr>
        <w:r w:rsidRPr="006C5C49">
          <w:t>500 мм</w:t>
        </w:r>
      </w:smartTag>
      <w:r w:rsidRPr="006C5C49">
        <w:t xml:space="preserve">, средняя высота снежного покрова 32 см (максимум 80 см). Господствующими направлениями ветров являются юго-западные, скорость 2 – 6 км/час, относительная влажность воздуха 70%, среднегодовое количество осадков </w:t>
      </w:r>
      <w:smartTag w:uri="urn:schemas-microsoft-com:office:smarttags" w:element="metricconverter">
        <w:smartTagPr>
          <w:attr w:name="ProductID" w:val="432 мм"/>
        </w:smartTagPr>
        <w:r w:rsidRPr="006C5C49">
          <w:t>432 мм</w:t>
        </w:r>
      </w:smartTag>
      <w:r w:rsidRPr="006C5C49">
        <w:t>.</w:t>
      </w:r>
    </w:p>
    <w:p w:rsidR="007A4666" w:rsidRPr="006C5C49" w:rsidRDefault="007A4666" w:rsidP="007A4666">
      <w:pPr>
        <w:spacing w:line="360" w:lineRule="auto"/>
        <w:ind w:firstLine="709"/>
        <w:jc w:val="both"/>
      </w:pPr>
      <w:r w:rsidRPr="006C5C49">
        <w:t>В середине мая совершается устойчивый период средней суточной температуры воздуха через +5</w:t>
      </w:r>
      <w:r w:rsidRPr="006C5C49">
        <w:rPr>
          <w:vertAlign w:val="superscript"/>
        </w:rPr>
        <w:t>о</w:t>
      </w:r>
      <w:r w:rsidRPr="006C5C49">
        <w:t>С. Для весны характерны возвраты холода. В мае и начале июня отмечаются заморозки, опасные для культурных растений. Средняя продолжительность безморозного периода составляет 106 дней и находится между 26 мая и второй декадой сентября - 12.</w:t>
      </w:r>
    </w:p>
    <w:p w:rsidR="007A4666" w:rsidRPr="006C5C49" w:rsidRDefault="007A4666" w:rsidP="007A4666">
      <w:pPr>
        <w:spacing w:line="360" w:lineRule="auto"/>
        <w:ind w:firstLine="709"/>
        <w:jc w:val="both"/>
      </w:pPr>
      <w:r w:rsidRPr="006C5C49">
        <w:t xml:space="preserve">Устойчивый снеговой покров устанавливается в конце октября – начале ноября. Продолжительность периода с устойчивым снежным покровом равна 180 дням. </w:t>
      </w:r>
    </w:p>
    <w:p w:rsidR="00232E5A" w:rsidRPr="00232E5A" w:rsidRDefault="00232E5A" w:rsidP="00232E5A">
      <w:pPr>
        <w:pStyle w:val="aff2"/>
        <w:ind w:left="0" w:firstLine="0"/>
        <w:rPr>
          <w:b/>
        </w:rPr>
      </w:pPr>
      <w:r w:rsidRPr="00232E5A">
        <w:rPr>
          <w:b/>
        </w:rPr>
        <w:t xml:space="preserve">Гидрография </w:t>
      </w:r>
    </w:p>
    <w:p w:rsidR="007A4666" w:rsidRPr="006C5C49" w:rsidRDefault="007A4666" w:rsidP="007A4666">
      <w:pPr>
        <w:pStyle w:val="affa"/>
        <w:ind w:firstLine="709"/>
      </w:pPr>
      <w:r w:rsidRPr="006C5C49">
        <w:t xml:space="preserve">На территории Оглухинского сельского поселения преобладают </w:t>
      </w:r>
      <w:r>
        <w:t xml:space="preserve">мелкие </w:t>
      </w:r>
      <w:r w:rsidRPr="006C5C49">
        <w:t>озера.</w:t>
      </w:r>
    </w:p>
    <w:p w:rsidR="00232E5A" w:rsidRPr="00232E5A" w:rsidRDefault="00232E5A" w:rsidP="00232E5A">
      <w:pPr>
        <w:pStyle w:val="aff2"/>
        <w:ind w:left="0" w:firstLine="0"/>
        <w:rPr>
          <w:b/>
        </w:rPr>
      </w:pPr>
      <w:r w:rsidRPr="00232E5A">
        <w:rPr>
          <w:b/>
        </w:rPr>
        <w:t>Растительность</w:t>
      </w:r>
    </w:p>
    <w:p w:rsidR="002D581E" w:rsidRPr="006C5C49" w:rsidRDefault="002D581E" w:rsidP="002D581E">
      <w:pPr>
        <w:spacing w:line="360" w:lineRule="auto"/>
        <w:ind w:firstLine="709"/>
        <w:jc w:val="both"/>
      </w:pPr>
      <w:r w:rsidRPr="006C5C49">
        <w:t>По растительному покрову район относится к северной подзоне тайги. Древесная растительность в районе довольно разнообразная, преобладающая порода деревьев береза, осина, а также хвойная. Кустарниковая растительность представлена тальником, черемухой смородиной, шиповником. Травянистая растительность под покровом леса представлена лесным разнотравьем. Леса занимают 68% от общей территории, болота 27%.</w:t>
      </w:r>
    </w:p>
    <w:p w:rsidR="00232E5A" w:rsidRPr="00232E5A" w:rsidRDefault="00232E5A" w:rsidP="00004BF7">
      <w:pPr>
        <w:pStyle w:val="aff2"/>
        <w:ind w:left="0" w:firstLine="0"/>
        <w:rPr>
          <w:b/>
        </w:rPr>
      </w:pPr>
      <w:r w:rsidRPr="00232E5A">
        <w:rPr>
          <w:b/>
        </w:rPr>
        <w:t>Полезные ископаемые</w:t>
      </w:r>
    </w:p>
    <w:p w:rsidR="00232E5A" w:rsidRPr="00232E5A" w:rsidRDefault="00232E5A" w:rsidP="00004BF7">
      <w:pPr>
        <w:pStyle w:val="aff2"/>
        <w:ind w:left="0" w:firstLine="0"/>
      </w:pPr>
      <w:r w:rsidRPr="00232E5A">
        <w:t xml:space="preserve">В соответствии со статьей 25 Закона Российской Федерации от 21.02.1992 </w:t>
      </w:r>
      <w:r w:rsidRPr="00232E5A">
        <w:br/>
        <w:t>№ 2395-1 «О недрах» проектирование и строительство населенных пунктов, промышленных комплексов и других хозяйственных объектов разрешаются только после получения в установленном порядке заключения Федерального агентства по недропользованию или его территориального органа об отсутствии полезных ископаемых в недрах под участком предстоящей застройки.</w:t>
      </w:r>
    </w:p>
    <w:p w:rsidR="00232E5A" w:rsidRPr="00232E5A" w:rsidRDefault="00232E5A" w:rsidP="00004BF7">
      <w:pPr>
        <w:pStyle w:val="aff2"/>
        <w:ind w:left="0" w:firstLine="0"/>
      </w:pPr>
      <w:r w:rsidRPr="00232E5A">
        <w:t>Застройка площадей залегания полезных ископаемых, а также размещение в местах их залегания подземных сооружений допускается на основании разрешения Федерального агентства по недропользованию или его территориального органа.</w:t>
      </w:r>
    </w:p>
    <w:p w:rsidR="00232E5A" w:rsidRDefault="00232E5A" w:rsidP="00004BF7">
      <w:pPr>
        <w:pStyle w:val="aff2"/>
        <w:ind w:left="0" w:firstLine="0"/>
      </w:pPr>
      <w:r w:rsidRPr="00232E5A">
        <w:t xml:space="preserve">Порядок получения таких заключений и разрешений в отношении конкретных объектов заинтересованными лицами установлен Административным регламентом предоставления Федеральным агентством по недропользованию государственной услуги по выдаче заключений об отсутствии полезных ископаемых в недрах под участком предстоящей застройки и разрешения на осуществление застройки площадей залегания полезных </w:t>
      </w:r>
      <w:r w:rsidRPr="00232E5A">
        <w:lastRenderedPageBreak/>
        <w:t xml:space="preserve">ископаемых, а также размещение в местах их залегания подземных сооружений, утвержденным приказом Минприроды России </w:t>
      </w:r>
      <w:r w:rsidRPr="00232E5A">
        <w:br/>
        <w:t>от 13.02.2013 № 53.</w:t>
      </w:r>
    </w:p>
    <w:p w:rsidR="00004BF7" w:rsidRPr="00232E5A" w:rsidRDefault="00004BF7" w:rsidP="00004BF7">
      <w:pPr>
        <w:pStyle w:val="aff2"/>
        <w:ind w:left="0" w:firstLine="0"/>
      </w:pPr>
    </w:p>
    <w:p w:rsidR="00F15466" w:rsidRPr="004D5700" w:rsidRDefault="00400534" w:rsidP="00004BF7">
      <w:pPr>
        <w:pStyle w:val="21"/>
        <w:numPr>
          <w:ilvl w:val="2"/>
          <w:numId w:val="22"/>
        </w:numPr>
        <w:spacing w:before="0" w:after="0"/>
        <w:ind w:left="0" w:firstLine="709"/>
        <w:rPr>
          <w:bCs w:val="0"/>
          <w:sz w:val="24"/>
        </w:rPr>
      </w:pPr>
      <w:bookmarkStart w:id="251" w:name="_Toc88737770"/>
      <w:bookmarkStart w:id="252" w:name="_Toc88749275"/>
      <w:bookmarkStart w:id="253" w:name="_Toc88751996"/>
      <w:bookmarkStart w:id="254" w:name="_Toc109933611"/>
      <w:r w:rsidRPr="004D5700">
        <w:rPr>
          <w:bCs w:val="0"/>
          <w:sz w:val="24"/>
        </w:rPr>
        <w:t>Население</w:t>
      </w:r>
      <w:r w:rsidR="00E0122C" w:rsidRPr="004D5700">
        <w:rPr>
          <w:bCs w:val="0"/>
          <w:sz w:val="24"/>
        </w:rPr>
        <w:t xml:space="preserve"> </w:t>
      </w:r>
      <w:bookmarkEnd w:id="251"/>
      <w:bookmarkEnd w:id="252"/>
      <w:bookmarkEnd w:id="253"/>
      <w:bookmarkEnd w:id="254"/>
    </w:p>
    <w:p w:rsidR="004D5700" w:rsidRDefault="00E62CF1" w:rsidP="00004BF7">
      <w:pPr>
        <w:pStyle w:val="a7"/>
      </w:pPr>
      <w:r w:rsidRPr="00E62CF1">
        <w:t xml:space="preserve">В </w:t>
      </w:r>
      <w:r w:rsidR="002D581E">
        <w:t>Оглухин</w:t>
      </w:r>
      <w:r w:rsidR="00AA0CBD">
        <w:t>ском</w:t>
      </w:r>
      <w:r w:rsidRPr="00E62CF1">
        <w:t xml:space="preserve"> сельском поселении проживает – 1</w:t>
      </w:r>
      <w:r w:rsidR="002D581E">
        <w:t>496</w:t>
      </w:r>
      <w:r w:rsidRPr="00E62CF1">
        <w:t xml:space="preserve"> человека, б</w:t>
      </w:r>
      <w:r w:rsidR="00AE4C7C" w:rsidRPr="00E62CF1">
        <w:t>ольшая</w:t>
      </w:r>
      <w:r w:rsidR="00232E5A" w:rsidRPr="00E62CF1">
        <w:t xml:space="preserve"> часть населения проживает в с.</w:t>
      </w:r>
      <w:r w:rsidR="002D581E">
        <w:t>Оглухино</w:t>
      </w:r>
      <w:r w:rsidR="00232E5A" w:rsidRPr="00E62CF1">
        <w:t xml:space="preserve"> – </w:t>
      </w:r>
      <w:r w:rsidR="002D581E">
        <w:t>1058</w:t>
      </w:r>
      <w:r w:rsidR="00232E5A" w:rsidRPr="00E62CF1">
        <w:t xml:space="preserve"> человек, в остальных </w:t>
      </w:r>
      <w:r w:rsidR="002D581E">
        <w:t>трех</w:t>
      </w:r>
      <w:r w:rsidR="00004BF7" w:rsidRPr="00E62CF1">
        <w:t xml:space="preserve">  </w:t>
      </w:r>
      <w:r w:rsidR="00232E5A" w:rsidRPr="00E62CF1">
        <w:t>населенны</w:t>
      </w:r>
      <w:r w:rsidR="00232E5A">
        <w:t xml:space="preserve">х пунктах </w:t>
      </w:r>
      <w:r w:rsidR="00004BF7">
        <w:t xml:space="preserve">проживает – </w:t>
      </w:r>
      <w:r w:rsidR="002D581E">
        <w:t>438</w:t>
      </w:r>
      <w:r w:rsidR="00004BF7">
        <w:t xml:space="preserve"> человек.</w:t>
      </w:r>
      <w:r w:rsidR="00232E5A">
        <w:t xml:space="preserve"> </w:t>
      </w:r>
    </w:p>
    <w:p w:rsidR="004D5700" w:rsidRPr="008663D5" w:rsidRDefault="004D5700" w:rsidP="004D5700">
      <w:pPr>
        <w:pStyle w:val="a7"/>
      </w:pPr>
      <w:r w:rsidRPr="00D32EF3">
        <w:t>В соответствии со Схемой территориального планирования Омской области на период до 2040 года прогнозируется сокращение общей численности постоянного населения.</w:t>
      </w:r>
    </w:p>
    <w:p w:rsidR="00232E5A" w:rsidRPr="00232E5A" w:rsidRDefault="00232E5A" w:rsidP="00004BF7">
      <w:pPr>
        <w:pStyle w:val="a7"/>
      </w:pPr>
      <w:r>
        <w:t xml:space="preserve"> </w:t>
      </w:r>
    </w:p>
    <w:p w:rsidR="00F15466" w:rsidRPr="00FB10F3" w:rsidRDefault="00F15466" w:rsidP="00E00447">
      <w:pPr>
        <w:pStyle w:val="aff2"/>
        <w:keepNext/>
        <w:numPr>
          <w:ilvl w:val="1"/>
          <w:numId w:val="22"/>
        </w:numPr>
        <w:tabs>
          <w:tab w:val="left" w:pos="1134"/>
          <w:tab w:val="left" w:pos="1276"/>
        </w:tabs>
        <w:spacing w:before="240" w:after="60" w:line="240" w:lineRule="auto"/>
        <w:ind w:left="0" w:firstLine="709"/>
        <w:jc w:val="left"/>
        <w:outlineLvl w:val="1"/>
        <w:rPr>
          <w:b/>
        </w:rPr>
      </w:pPr>
      <w:bookmarkStart w:id="255" w:name="_Toc85461031"/>
      <w:bookmarkEnd w:id="247"/>
      <w:bookmarkEnd w:id="248"/>
      <w:bookmarkEnd w:id="249"/>
      <w:bookmarkEnd w:id="250"/>
      <w:r w:rsidRPr="00FB10F3">
        <w:rPr>
          <w:b/>
          <w:sz w:val="26"/>
          <w:szCs w:val="26"/>
        </w:rPr>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5"/>
    </w:p>
    <w:p w:rsidR="00F15466" w:rsidRPr="00FB10F3" w:rsidRDefault="00F15466" w:rsidP="00E00447">
      <w:pPr>
        <w:pStyle w:val="21"/>
        <w:numPr>
          <w:ilvl w:val="2"/>
          <w:numId w:val="22"/>
        </w:numPr>
        <w:spacing w:before="240"/>
        <w:ind w:left="0" w:firstLine="709"/>
        <w:rPr>
          <w:bCs w:val="0"/>
          <w:sz w:val="24"/>
        </w:rPr>
      </w:pPr>
      <w:bookmarkStart w:id="256" w:name="_Toc81901160"/>
      <w:bookmarkStart w:id="257" w:name="_Toc85181063"/>
      <w:bookmarkStart w:id="258" w:name="_Toc85182506"/>
      <w:bookmarkStart w:id="259" w:name="_Toc85190244"/>
      <w:bookmarkStart w:id="260" w:name="_Toc85192745"/>
      <w:bookmarkStart w:id="261" w:name="_Toc85193463"/>
      <w:bookmarkStart w:id="262" w:name="_Toc85197825"/>
      <w:bookmarkStart w:id="263" w:name="_Toc85215177"/>
      <w:bookmarkStart w:id="264" w:name="_Toc85461033"/>
      <w:bookmarkStart w:id="265" w:name="_Toc85466910"/>
      <w:bookmarkStart w:id="266" w:name="_Toc88737771"/>
      <w:bookmarkStart w:id="267" w:name="_Toc88749276"/>
      <w:bookmarkStart w:id="268" w:name="_Toc88751997"/>
      <w:bookmarkStart w:id="269" w:name="_Toc109933612"/>
      <w:r w:rsidRPr="00FB10F3">
        <w:rPr>
          <w:bCs w:val="0"/>
          <w:sz w:val="24"/>
        </w:rPr>
        <w:t>В области автомобильных дорог</w:t>
      </w:r>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rsidR="006139CF" w:rsidRPr="00FB10F3" w:rsidRDefault="006139CF" w:rsidP="006968FB">
      <w:pPr>
        <w:pStyle w:val="ConsPlusNorma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rsidR="00F15466" w:rsidRPr="00FB10F3" w:rsidRDefault="00F15466" w:rsidP="00817935">
      <w:pPr>
        <w:pStyle w:val="21"/>
        <w:numPr>
          <w:ilvl w:val="2"/>
          <w:numId w:val="22"/>
        </w:numPr>
        <w:spacing w:before="240"/>
        <w:ind w:left="0" w:firstLine="709"/>
        <w:rPr>
          <w:sz w:val="24"/>
        </w:rPr>
      </w:pPr>
      <w:bookmarkStart w:id="270" w:name="_Toc81901157"/>
      <w:bookmarkStart w:id="271" w:name="_Toc85181070"/>
      <w:bookmarkStart w:id="272" w:name="_Toc85182513"/>
      <w:bookmarkStart w:id="273" w:name="_Toc85190251"/>
      <w:bookmarkStart w:id="274" w:name="_Toc85192752"/>
      <w:bookmarkStart w:id="275" w:name="_Toc85193470"/>
      <w:bookmarkStart w:id="276" w:name="_Toc85197832"/>
      <w:bookmarkStart w:id="277" w:name="_Toc85215184"/>
      <w:bookmarkStart w:id="278" w:name="_Toc85461035"/>
      <w:bookmarkStart w:id="279" w:name="_Toc85466912"/>
      <w:bookmarkStart w:id="280" w:name="_Toc88737772"/>
      <w:bookmarkStart w:id="281" w:name="_Toc88749277"/>
      <w:bookmarkStart w:id="282" w:name="_Toc88751998"/>
      <w:bookmarkStart w:id="283" w:name="_Toc109933613"/>
      <w:r w:rsidRPr="00FB10F3">
        <w:rPr>
          <w:sz w:val="24"/>
        </w:rPr>
        <w:t>В области благоустройства территории и массового отдыха населения</w:t>
      </w:r>
      <w:bookmarkEnd w:id="270"/>
      <w:bookmarkEnd w:id="271"/>
      <w:bookmarkEnd w:id="272"/>
      <w:bookmarkEnd w:id="273"/>
      <w:bookmarkEnd w:id="274"/>
      <w:bookmarkEnd w:id="275"/>
      <w:bookmarkEnd w:id="276"/>
      <w:bookmarkEnd w:id="277"/>
      <w:bookmarkEnd w:id="278"/>
      <w:bookmarkEnd w:id="279"/>
      <w:bookmarkEnd w:id="280"/>
      <w:bookmarkEnd w:id="281"/>
      <w:bookmarkEnd w:id="282"/>
      <w:r w:rsidR="00A36DA7" w:rsidRPr="00FB10F3">
        <w:t>[9]</w:t>
      </w:r>
      <w:bookmarkEnd w:id="283"/>
    </w:p>
    <w:p w:rsidR="00703511" w:rsidRPr="00FB10F3" w:rsidRDefault="00DA0A19" w:rsidP="00360D52">
      <w:pPr>
        <w:pStyle w:val="a7"/>
      </w:pPr>
      <w:bookmarkStart w:id="284" w:name="_Toc85461037"/>
      <w:bookmarkStart w:id="285" w:name="_Toc85466914"/>
      <w:r w:rsidRPr="00FB10F3">
        <w:t>З</w:t>
      </w:r>
      <w:r w:rsidR="00703511" w:rsidRPr="00FB10F3">
        <w:t xml:space="preserve">начения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t xml:space="preserve">, климатических особенностей Омской области в соответствии с СП </w:t>
      </w:r>
      <w:r w:rsidRPr="00FB10F3">
        <w:t>«СНиП 23-01-99 Строительная климатология</w:t>
      </w:r>
      <w:r w:rsidR="0096729B" w:rsidRPr="00FB10F3">
        <w:t>»</w:t>
      </w:r>
      <w:r w:rsidR="00703511" w:rsidRPr="00FB10F3">
        <w:t xml:space="preserve">и принадлежности территории поселения к </w:t>
      </w:r>
      <w:r w:rsidR="0096729B" w:rsidRPr="00FB10F3">
        <w:t xml:space="preserve">определенной </w:t>
      </w:r>
      <w:r w:rsidR="00703511" w:rsidRPr="00FB10F3">
        <w:t>природн</w:t>
      </w:r>
      <w:r w:rsidR="00E66B3B" w:rsidRPr="00FB10F3">
        <w:t>ой</w:t>
      </w:r>
      <w:r w:rsidR="00703511" w:rsidRPr="00FB10F3">
        <w:t xml:space="preserve"> зон</w:t>
      </w:r>
      <w:r w:rsidR="00E66B3B" w:rsidRPr="00FB10F3">
        <w:t>е</w:t>
      </w:r>
      <w:r w:rsidR="00F151FC" w:rsidRPr="00FB10F3">
        <w:t>, результатов социологическ</w:t>
      </w:r>
      <w:r w:rsidR="00A36DA7" w:rsidRPr="00FB10F3">
        <w:t>ого</w:t>
      </w:r>
      <w:r w:rsidR="00F151FC" w:rsidRPr="00FB10F3">
        <w:t xml:space="preserve"> исследовани</w:t>
      </w:r>
      <w:r w:rsidR="00A36DA7" w:rsidRPr="00FB10F3">
        <w:t xml:space="preserve">я по выявлению общественного запроса на улучшение качества жизнеустройства в муниципальных образованиях Омской области, проведенного в ходе подготовки </w:t>
      </w:r>
      <w:r w:rsidR="00A36DA7" w:rsidRPr="00FB10F3">
        <w:rPr>
          <w:spacing w:val="-2"/>
        </w:rPr>
        <w:t xml:space="preserve">региональных нормативов градостроительного проектирования Омской области. </w:t>
      </w:r>
    </w:p>
    <w:p w:rsidR="00703511" w:rsidRPr="00FB10F3" w:rsidRDefault="00703511" w:rsidP="00DA0A19">
      <w:pPr>
        <w:pStyle w:val="a7"/>
      </w:pPr>
      <w:r w:rsidRPr="00FB10F3">
        <w:t>Расчетны</w:t>
      </w:r>
      <w:r w:rsidR="00D77326" w:rsidRPr="00FB10F3">
        <w:t>й</w:t>
      </w:r>
      <w:r w:rsidRPr="00FB10F3">
        <w:t xml:space="preserve"> показател</w:t>
      </w:r>
      <w:r w:rsidR="00D77326" w:rsidRPr="00FB10F3">
        <w:t>ь</w:t>
      </w:r>
      <w:r w:rsidRPr="00FB10F3">
        <w:t xml:space="preserve"> минимально допустимого размера земельного участка</w:t>
      </w:r>
      <w:r w:rsidR="00BD6887">
        <w:t xml:space="preserve"> </w:t>
      </w:r>
      <w:r w:rsidRPr="00FB10F3">
        <w:t>для размещения детс</w:t>
      </w:r>
      <w:r w:rsidR="00D77326" w:rsidRPr="00FB10F3">
        <w:t>кой игровой площадки установлен</w:t>
      </w:r>
      <w:r w:rsidR="00BD6887">
        <w:t xml:space="preserve"> </w:t>
      </w:r>
      <w:r w:rsidR="00E22923" w:rsidRPr="00FB10F3">
        <w:t>с учетом сложившейся практики проектирования таких объектов.</w:t>
      </w:r>
    </w:p>
    <w:p w:rsidR="007A1433" w:rsidRPr="00FB10F3" w:rsidRDefault="007A1433" w:rsidP="006E5180">
      <w:pPr>
        <w:pStyle w:val="12"/>
        <w:numPr>
          <w:ilvl w:val="0"/>
          <w:numId w:val="22"/>
        </w:numPr>
        <w:tabs>
          <w:tab w:val="clear" w:pos="851"/>
          <w:tab w:val="left" w:pos="993"/>
        </w:tabs>
        <w:spacing w:before="0" w:after="0"/>
        <w:ind w:left="0" w:firstLine="709"/>
        <w:jc w:val="both"/>
        <w:rPr>
          <w:sz w:val="26"/>
          <w:szCs w:val="26"/>
        </w:rPr>
      </w:pPr>
      <w:bookmarkStart w:id="286" w:name="_Toc88737773"/>
      <w:bookmarkStart w:id="287" w:name="_Toc88749278"/>
      <w:bookmarkStart w:id="288" w:name="_Toc88751999"/>
      <w:bookmarkStart w:id="289" w:name="_Toc109933614"/>
      <w:r w:rsidRPr="00FB10F3">
        <w:rPr>
          <w:sz w:val="26"/>
          <w:szCs w:val="26"/>
        </w:rPr>
        <w:lastRenderedPageBreak/>
        <w:t>ПРАВИЛА И ОБЛАСТЬ ПРИМЕНЕНИЯ РАСЧЕТНЫХ ПОКАЗАТЕЛЕЙ</w:t>
      </w:r>
      <w:bookmarkEnd w:id="199"/>
      <w:bookmarkEnd w:id="200"/>
      <w:bookmarkEnd w:id="201"/>
      <w:bookmarkEnd w:id="202"/>
      <w:bookmarkEnd w:id="203"/>
      <w:bookmarkEnd w:id="204"/>
      <w:bookmarkEnd w:id="205"/>
      <w:bookmarkEnd w:id="206"/>
      <w:bookmarkEnd w:id="207"/>
      <w:bookmarkEnd w:id="208"/>
      <w:bookmarkEnd w:id="209"/>
      <w:bookmarkEnd w:id="284"/>
      <w:bookmarkEnd w:id="285"/>
      <w:bookmarkEnd w:id="286"/>
      <w:bookmarkEnd w:id="287"/>
      <w:bookmarkEnd w:id="288"/>
      <w:bookmarkEnd w:id="289"/>
    </w:p>
    <w:p w:rsidR="00E732EA" w:rsidRPr="00FB10F3" w:rsidRDefault="00E732EA" w:rsidP="00193921">
      <w:pPr>
        <w:pStyle w:val="a7"/>
      </w:pPr>
      <w:bookmarkStart w:id="290" w:name="_Toc6500542"/>
      <w:bookmarkStart w:id="291" w:name="_Toc6567871"/>
      <w:bookmarkStart w:id="292" w:name="_Toc6569476"/>
      <w:bookmarkStart w:id="293" w:name="_Toc6578708"/>
      <w:bookmarkStart w:id="294" w:name="_Toc6667200"/>
      <w:bookmarkStart w:id="295" w:name="_Toc6672913"/>
      <w:bookmarkStart w:id="296" w:name="_Toc10738663"/>
      <w:bookmarkStart w:id="297" w:name="_Toc10740030"/>
      <w:bookmarkStart w:id="298" w:name="_Toc81901164"/>
      <w:bookmarkStart w:id="299" w:name="_Toc40626767"/>
      <w:r w:rsidRPr="00FB10F3">
        <w:t xml:space="preserve">Действие </w:t>
      </w:r>
      <w:r w:rsidR="00F70BA2" w:rsidRPr="00FB10F3">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rsidR="00465927" w:rsidRPr="00FB10F3" w:rsidRDefault="00465927" w:rsidP="00465927">
      <w:pPr>
        <w:pStyle w:val="a7"/>
      </w:pPr>
      <w:r w:rsidRPr="00FB10F3">
        <w:t>Местные нормативы градостроительного проектирования обязательны для всех субъектов градостроительной деятельности на</w:t>
      </w:r>
      <w:r w:rsidR="00BA112C">
        <w:t xml:space="preserve"> </w:t>
      </w:r>
      <w:r w:rsidRPr="00FB10F3">
        <w:t xml:space="preserve">территории </w:t>
      </w:r>
      <w:r w:rsidR="00E45246" w:rsidRPr="00FB10F3">
        <w:t>муниципального образования</w:t>
      </w:r>
      <w:r w:rsidRPr="00FB10F3">
        <w:t xml:space="preserve"> независимо от их организационно-правовой формы.</w:t>
      </w:r>
    </w:p>
    <w:p w:rsidR="00FE4589" w:rsidRPr="00FB10F3" w:rsidRDefault="00E316C1" w:rsidP="00FE4589">
      <w:pPr>
        <w:pStyle w:val="a7"/>
      </w:pPr>
      <w:r w:rsidRPr="00FB10F3">
        <w:t>Местные нормативы градостроительного проектирования</w:t>
      </w:r>
      <w:r w:rsidR="00BA112C">
        <w:t xml:space="preserve"> </w:t>
      </w:r>
      <w:r w:rsidR="00FE4589" w:rsidRPr="00FB10F3">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rsidR="00FE4589" w:rsidRPr="00FB10F3" w:rsidRDefault="00E732EA" w:rsidP="00FE4589">
      <w:pPr>
        <w:pStyle w:val="a7"/>
      </w:pPr>
      <w:r w:rsidRPr="00FB10F3">
        <w:t xml:space="preserve">Расчетные показатели минимально допустимого уровня обеспеченности </w:t>
      </w:r>
      <w:r w:rsidR="009E313A" w:rsidRPr="00FB10F3">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t>,</w:t>
      </w:r>
      <w:r w:rsidR="00BA112C">
        <w:t xml:space="preserve"> </w:t>
      </w:r>
      <w:r w:rsidR="00E45246" w:rsidRPr="00FB10F3">
        <w:t xml:space="preserve">установленные настоящими нормативами градостроительного проектирования, </w:t>
      </w:r>
      <w:r w:rsidR="00FE4589" w:rsidRPr="00FB10F3">
        <w:t>применяются в соответствии с настоящим разделом.</w:t>
      </w:r>
    </w:p>
    <w:p w:rsidR="00FE4589" w:rsidRPr="00FB10F3" w:rsidRDefault="00FE4589" w:rsidP="00FE4589">
      <w:pPr>
        <w:pStyle w:val="a7"/>
      </w:pPr>
      <w:r w:rsidRPr="00FB10F3">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принятые равными предельным значениям расчетных показателей</w:t>
      </w:r>
      <w:r w:rsidR="00BA112C">
        <w:t xml:space="preserve"> </w:t>
      </w:r>
      <w:r w:rsidRPr="00FB10F3">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rsidR="007F328F" w:rsidRPr="00FB10F3" w:rsidRDefault="007F328F" w:rsidP="007F328F">
      <w:pPr>
        <w:pStyle w:val="a7"/>
      </w:pPr>
      <w:r w:rsidRPr="00FB10F3">
        <w:t>При разработке генерального плана расчетные показатели применяются для определения параметров функциональных зон, характеристик и местоположения объектов местного значения.</w:t>
      </w:r>
    </w:p>
    <w:p w:rsidR="00B167FF" w:rsidRPr="00FB10F3" w:rsidRDefault="00F70BA2" w:rsidP="00FE4589">
      <w:pPr>
        <w:pStyle w:val="a7"/>
      </w:pPr>
      <w:r w:rsidRPr="00FB10F3">
        <w:t>При</w:t>
      </w:r>
      <w:r w:rsidR="00BA112C">
        <w:t xml:space="preserve"> </w:t>
      </w:r>
      <w:r w:rsidR="00E45246" w:rsidRPr="00FB10F3">
        <w:t>разработке</w:t>
      </w:r>
      <w:r w:rsidRPr="00FB10F3">
        <w:t xml:space="preserve"> правил землепользования и застройки </w:t>
      </w:r>
      <w:r w:rsidR="00FE4589" w:rsidRPr="00FB10F3">
        <w:t xml:space="preserve">расчетные показатели применяются для установления предельных размеров земельных участков в градостроительных регламентах. В случае, если в правилах землепользования и застройки определены территории, в границах которых запланирована деятельность по комплексному развитию, расчетные показатели применяются для определения </w:t>
      </w:r>
      <w:r w:rsidR="00B167FF" w:rsidRPr="00FB10F3">
        <w:t>расчетны</w:t>
      </w:r>
      <w:r w:rsidR="000D5659" w:rsidRPr="00FB10F3">
        <w:t>х показателей</w:t>
      </w:r>
      <w:r w:rsidR="00B167FF" w:rsidRPr="00FB10F3">
        <w:t xml:space="preserve"> минимально допустимого уровня обеспеченности территории объектами коммунальной, транспортной, соци</w:t>
      </w:r>
      <w:r w:rsidR="000D5659" w:rsidRPr="00FB10F3">
        <w:t>альной инфраструктур и расчетных показателей</w:t>
      </w:r>
      <w:r w:rsidR="00B167FF" w:rsidRPr="00FB10F3">
        <w:t xml:space="preserve"> максимально допустимого уровня территориальной доступности указанных объектов для населения.</w:t>
      </w:r>
    </w:p>
    <w:p w:rsidR="00222CB5" w:rsidRPr="00FB10F3" w:rsidRDefault="00E732EA" w:rsidP="00193921">
      <w:pPr>
        <w:pStyle w:val="a7"/>
      </w:pPr>
      <w:r w:rsidRPr="00FB10F3">
        <w:t xml:space="preserve">При </w:t>
      </w:r>
      <w:r w:rsidR="00E45246" w:rsidRPr="00FB10F3">
        <w:t>разработке</w:t>
      </w:r>
      <w:r w:rsidR="00BA112C">
        <w:t xml:space="preserve"> </w:t>
      </w:r>
      <w:r w:rsidR="007C5DC8" w:rsidRPr="00FB10F3">
        <w:t>документации по планировке территории</w:t>
      </w:r>
      <w:r w:rsidR="00BA112C">
        <w:t xml:space="preserve"> </w:t>
      </w:r>
      <w:r w:rsidR="000D5659" w:rsidRPr="00FB10F3">
        <w:t>расчетные показатели применяются для определения характеристик планируемого развития территории, в том числе плотности и параметров застройки территории, характеристик планируемых к размещению объектов капитального строительства, размеров земельных участков.</w:t>
      </w:r>
      <w:bookmarkEnd w:id="290"/>
      <w:bookmarkEnd w:id="291"/>
      <w:bookmarkEnd w:id="292"/>
      <w:bookmarkEnd w:id="293"/>
      <w:bookmarkEnd w:id="294"/>
      <w:bookmarkEnd w:id="295"/>
      <w:bookmarkEnd w:id="296"/>
      <w:bookmarkEnd w:id="297"/>
      <w:bookmarkEnd w:id="298"/>
      <w:bookmarkEnd w:id="299"/>
    </w:p>
    <w:p w:rsidR="00FE4589" w:rsidRPr="00FB10F3" w:rsidRDefault="00FE4589" w:rsidP="00FE4589">
      <w:pPr>
        <w:pStyle w:val="a7"/>
      </w:pPr>
      <w:r w:rsidRPr="00FB10F3">
        <w:t>При выдаче разрешения на строительство расчетные показатели применяются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FE4589" w:rsidRPr="00FB10F3" w:rsidRDefault="00FE4589" w:rsidP="00FE4589">
      <w:pPr>
        <w:pStyle w:val="a7"/>
      </w:pPr>
      <w:r w:rsidRPr="00FB10F3">
        <w:t>При выдаче разрешения на отклонение от предельных параметров разрешенного строительства, реконструкции объектов капитального строительства расчетные показатели применяются 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rsidR="00FE4589" w:rsidRPr="00FB10F3" w:rsidRDefault="00FE4589" w:rsidP="00FE4589">
      <w:pPr>
        <w:pStyle w:val="a7"/>
      </w:pPr>
      <w:r w:rsidRPr="00FB10F3">
        <w:t>При разработке правил благоустройства территории расчетные показатели применяются для установления норм и правил благоустройства, в том числе требований к проектам благоустройства.</w:t>
      </w:r>
    </w:p>
    <w:p w:rsidR="00FE4589" w:rsidRPr="00FB10F3" w:rsidRDefault="00FE4589" w:rsidP="00FE4589">
      <w:pPr>
        <w:pStyle w:val="a7"/>
      </w:pPr>
      <w:r w:rsidRPr="00FB10F3">
        <w:lastRenderedPageBreak/>
        <w:t>При организации конкурсов на разработку документации архитектурно-строительного проектирования, проектов благоустройства расчетные показатели применяются для установления требований к проектным решениям по развитию территории и размещению объектов, содержащихся в конкурсной документации.</w:t>
      </w:r>
    </w:p>
    <w:p w:rsidR="00FE4589" w:rsidRPr="00FB10F3" w:rsidRDefault="00FE4589" w:rsidP="00FE4589">
      <w:pPr>
        <w:pStyle w:val="a7"/>
      </w:pPr>
      <w:r w:rsidRPr="00FB10F3">
        <w:t>При разработке проектной документации, проектов благоустройства расчетные показатели применяются для установления параметров и характеристик территорий, зданий и сооружений.</w:t>
      </w:r>
    </w:p>
    <w:p w:rsidR="00C15F02" w:rsidRPr="00FB10F3" w:rsidRDefault="00C15F02" w:rsidP="00C15F02">
      <w:pPr>
        <w:pStyle w:val="a7"/>
      </w:pPr>
      <w:r w:rsidRPr="00FB10F3">
        <w:t>При комплексном развитии территории расчетные показатели применяются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t xml:space="preserve">а местного </w:t>
      </w:r>
      <w:r w:rsidR="00F4446D" w:rsidRPr="00FB10F3">
        <w:t>самоуправления</w:t>
      </w:r>
      <w:r w:rsidRPr="00FB10F3">
        <w:t xml:space="preserve"> о комплексном развитии, в документации по планировке территории комплексного развития.</w:t>
      </w:r>
    </w:p>
    <w:p w:rsidR="00C15F02" w:rsidRPr="00FB10F3" w:rsidRDefault="00C15F02" w:rsidP="00FE4589">
      <w:pPr>
        <w:pStyle w:val="a7"/>
      </w:pPr>
    </w:p>
    <w:p w:rsidR="00FE4589" w:rsidRPr="00FB10F3" w:rsidRDefault="00FE4589" w:rsidP="00193921">
      <w:pPr>
        <w:pStyle w:val="a7"/>
      </w:pPr>
    </w:p>
    <w:p w:rsidR="00B9014A" w:rsidRPr="00FB10F3" w:rsidRDefault="00B9014A" w:rsidP="00D335F9">
      <w:pPr>
        <w:pStyle w:val="a7"/>
        <w:sectPr w:rsidR="00B9014A" w:rsidRPr="00FB10F3" w:rsidSect="003E6C32">
          <w:headerReference w:type="default" r:id="rId15"/>
          <w:footerReference w:type="default" r:id="rId16"/>
          <w:pgSz w:w="11906" w:h="16838" w:code="9"/>
          <w:pgMar w:top="1134" w:right="851" w:bottom="1134" w:left="1701" w:header="425" w:footer="544" w:gutter="0"/>
          <w:cols w:space="708"/>
          <w:docGrid w:linePitch="360"/>
        </w:sectPr>
      </w:pPr>
    </w:p>
    <w:p w:rsidR="00546239" w:rsidRPr="00FB10F3" w:rsidRDefault="00956C10" w:rsidP="006E5180">
      <w:pPr>
        <w:pStyle w:val="S20"/>
        <w:tabs>
          <w:tab w:val="clear" w:pos="360"/>
          <w:tab w:val="left" w:pos="993"/>
        </w:tabs>
        <w:spacing w:before="240" w:after="240" w:line="240" w:lineRule="auto"/>
        <w:ind w:left="0" w:firstLine="0"/>
        <w:jc w:val="center"/>
        <w:rPr>
          <w:caps/>
        </w:rPr>
      </w:pPr>
      <w:bookmarkStart w:id="300" w:name="_Toc459302276"/>
      <w:bookmarkStart w:id="301" w:name="_Toc459308313"/>
      <w:bookmarkStart w:id="302" w:name="_Toc459308667"/>
      <w:bookmarkStart w:id="303" w:name="_Toc459308841"/>
      <w:bookmarkStart w:id="304" w:name="_Toc459308984"/>
      <w:bookmarkStart w:id="305" w:name="_Toc81901180"/>
      <w:bookmarkStart w:id="306" w:name="_Toc85181091"/>
      <w:bookmarkStart w:id="307" w:name="_Toc85182534"/>
      <w:bookmarkStart w:id="308" w:name="_Toc85190272"/>
      <w:bookmarkStart w:id="309" w:name="_Toc85192773"/>
      <w:bookmarkStart w:id="310" w:name="_Toc85193491"/>
      <w:bookmarkStart w:id="311" w:name="_Toc85197853"/>
      <w:bookmarkStart w:id="312" w:name="_Toc85215201"/>
      <w:bookmarkStart w:id="313" w:name="_Toc85461045"/>
      <w:bookmarkStart w:id="314" w:name="_Toc85466922"/>
      <w:bookmarkStart w:id="315" w:name="_Toc88737774"/>
      <w:bookmarkStart w:id="316" w:name="_Toc88749279"/>
      <w:bookmarkStart w:id="317" w:name="_Toc88752000"/>
      <w:bookmarkStart w:id="318" w:name="_Toc109933615"/>
      <w:bookmarkEnd w:id="300"/>
      <w:bookmarkEnd w:id="301"/>
      <w:bookmarkEnd w:id="302"/>
      <w:bookmarkEnd w:id="303"/>
      <w:bookmarkEnd w:id="304"/>
      <w:r w:rsidRPr="00FB10F3">
        <w:rPr>
          <w:caps/>
        </w:rPr>
        <w:lastRenderedPageBreak/>
        <w:t xml:space="preserve">ПРИЛОЖЕНИЕ. </w:t>
      </w:r>
      <w:bookmarkEnd w:id="305"/>
      <w:r w:rsidR="00620F6D" w:rsidRPr="00FB10F3">
        <w:rPr>
          <w:caps/>
        </w:rPr>
        <w:t xml:space="preserve">перечень </w:t>
      </w:r>
      <w:r w:rsidR="00575DC4" w:rsidRPr="00FB10F3">
        <w:rPr>
          <w:caps/>
        </w:rPr>
        <w:t>ОСНОВНЫХ</w:t>
      </w:r>
      <w:r w:rsidR="00620F6D" w:rsidRPr="00FB10F3">
        <w:rPr>
          <w:caps/>
        </w:rPr>
        <w:t>нормативныхи нормативно-технических документов</w:t>
      </w:r>
      <w:bookmarkEnd w:id="306"/>
      <w:bookmarkEnd w:id="307"/>
      <w:bookmarkEnd w:id="308"/>
      <w:bookmarkEnd w:id="309"/>
      <w:bookmarkEnd w:id="310"/>
      <w:bookmarkEnd w:id="311"/>
      <w:bookmarkEnd w:id="312"/>
      <w:bookmarkEnd w:id="313"/>
      <w:bookmarkEnd w:id="314"/>
      <w:bookmarkEnd w:id="315"/>
      <w:bookmarkEnd w:id="316"/>
      <w:bookmarkEnd w:id="317"/>
      <w:bookmarkEnd w:id="318"/>
    </w:p>
    <w:p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rsidR="00E45246" w:rsidRPr="00FB10F3" w:rsidRDefault="00E45246" w:rsidP="000B7E5E">
      <w:pPr>
        <w:widowControl w:val="0"/>
        <w:autoSpaceDE w:val="0"/>
        <w:autoSpaceDN w:val="0"/>
        <w:adjustRightInd w:val="0"/>
        <w:ind w:firstLine="709"/>
        <w:jc w:val="both"/>
      </w:pPr>
      <w:r w:rsidRPr="00FB10F3">
        <w:t>Устав муниципального образования.</w:t>
      </w:r>
    </w:p>
    <w:p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23-01-99*Строительная климатология</w:t>
      </w:r>
      <w:r w:rsidRPr="00FB10F3">
        <w:t>».</w:t>
      </w:r>
    </w:p>
    <w:p w:rsidR="00963EE2" w:rsidRPr="00FB10F3" w:rsidRDefault="00963EE2">
      <w:r w:rsidRPr="00FB10F3">
        <w:br w:type="page"/>
      </w:r>
    </w:p>
    <w:sectPr w:rsidR="00963EE2"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5CA8" w:rsidRDefault="00545CA8">
      <w:r>
        <w:separator/>
      </w:r>
    </w:p>
    <w:p w:rsidR="00545CA8" w:rsidRDefault="00545CA8"/>
  </w:endnote>
  <w:endnote w:type="continuationSeparator" w:id="1">
    <w:p w:rsidR="00545CA8" w:rsidRDefault="00545CA8">
      <w:r>
        <w:continuationSeparator/>
      </w:r>
    </w:p>
    <w:p w:rsidR="00545CA8" w:rsidRDefault="00545CA8"/>
  </w:endnote>
  <w:endnote w:type="continuationNotice" w:id="2">
    <w:p w:rsidR="00545CA8" w:rsidRDefault="00545CA8"/>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A348B6">
    <w:pPr>
      <w:pStyle w:val="afff5"/>
      <w:jc w:val="right"/>
    </w:pPr>
    <w:r>
      <w:fldChar w:fldCharType="begin"/>
    </w:r>
    <w:r w:rsidR="002624FE">
      <w:instrText>PAGE   \* MERGEFORMAT</w:instrText>
    </w:r>
    <w:r>
      <w:fldChar w:fldCharType="separate"/>
    </w:r>
    <w:r w:rsidR="002624FE" w:rsidRPr="00484EB0">
      <w:rPr>
        <w:noProof/>
      </w:rPr>
      <w:t>33</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A348B6" w:rsidP="007164D8">
    <w:pPr>
      <w:pStyle w:val="afff5"/>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176AF6">
      <w:rPr>
        <w:noProof/>
        <w:lang w:val="en-US"/>
      </w:rPr>
      <w:t>6</w:t>
    </w:r>
    <w:r w:rsidRPr="007C4B51">
      <w:rPr>
        <w:lang w:val="en-US"/>
      </w:rPr>
      <w:fldChar w:fldCharType="end"/>
    </w:r>
    <w:r>
      <w:rPr>
        <w:noProof/>
      </w:rPr>
      <w:pict>
        <v:group id="Group 523" o:spid="_x0000_s131076" style="position:absolute;left:0;text-align:left;margin-left:.8pt;margin-top:478.4pt;width:499.8pt;height:24.2pt;z-index:-25165568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31078"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J6aMMA&#10;AADaAAAADwAAAGRycy9kb3ducmV2LnhtbESPQUsDMRSE7wX/Q3iCNzfrglW2TYsUhJ7Eboten8nr&#10;ZnXzsk3Sdv33Rij0OMzMN8x8ObpenCjEzrOCh6IEQay96bhVsNu+3j+DiAnZYO+ZFPxShOXiZjLH&#10;2vgzb+jUpFZkCMcaFdiUhlrKqC05jIUfiLO398FhyjK00gQ8Z7jrZVWWU+mw47xgcaCVJf3THJ2C&#10;MLxX32/682Crlbblx+GrOa6flLq7HV9mIBKN6Rq+tNdGwSP8X8k3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LJ6aMMAAADaAAAADwAAAAAAAAAAAAAAAACYAgAAZHJzL2Rv&#10;d25yZXYueG1sUEsFBgAAAAAEAAQA9QAAAIgDA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7"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TGAsEAAADbAAAADwAAAGRycy9kb3ducmV2LnhtbERPS4vCMBC+L/gfwgje1tR1kVqNIi6i&#10;wl584HloxqbYTEoTtfrrN8KCt/n4njOdt7YSN2p86VjBoJ+AIM6dLrlQcDysPlMQPiBrrByTggd5&#10;mM86H1PMtLvzjm77UIgYwj5DBSaEOpPS54Ys+r6riSN3do3FEGFTSN3gPYbbSn4lyUhaLDk2GKxp&#10;aSi/7K9Wwbcp6u3YbRan8XM3eg7T3/CzTpXqddvFBESgNrzF/+6NjvMH8PolHiBn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ZMYCwQAAANsAAAAPAAAAAAAAAAAAAAAA&#10;AKECAABkcnMvZG93bnJldi54bWxQSwUGAAAAAAQABAD5AAAAjwMAAAAA&#10;" strokecolor="#0070c0" strokeweight="2pt"/>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A348B6" w:rsidP="00C46959">
    <w:pPr>
      <w:pStyle w:val="afff5"/>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176AF6">
      <w:rPr>
        <w:noProof/>
        <w:lang w:val="en-US"/>
      </w:rPr>
      <w:t>14</w:t>
    </w:r>
    <w:r w:rsidRPr="007C4B51">
      <w:rPr>
        <w:lang w:val="en-US"/>
      </w:rPr>
      <w:fldChar w:fldCharType="end"/>
    </w:r>
    <w:r>
      <w:rPr>
        <w:noProof/>
      </w:rPr>
      <w:pict>
        <v:group id="_x0000_s131073" style="position:absolute;left:0;text-align:left;margin-left:.8pt;margin-top:478.4pt;width:499.8pt;height:24.2pt;z-index:-25166080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31075"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V9r8A&#10;AADaAAAADwAAAGRycy9kb3ducmV2LnhtbERPTWsCMRC9F/wPYQRvNesebNkaRQTBk+i26HVMpptt&#10;N5M1ibr9982h0OPjfS9Wg+vEnUJsPSuYTQsQxNqblhsFH+/b51cQMSEb7DyTgh+KsFqOnhZYGf/g&#10;I93r1IgcwrFCBTalvpIyaksO49T3xJn79MFhyjA00gR85HDXybIo5tJhy7nBYk8bS/q7vjkFoT+U&#10;X3t9vtpyo21xul7q2+5Fqcl4WL+BSDSkf/Gfe2cU5K35Sr4Bcv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s9X2vwAAANoAAAAPAAAAAAAAAAAAAAAAAJgCAABkcnMvZG93bnJl&#10;di54bWxQSwUGAAAAAAQABAD1AAAAhAM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4"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wZX8MAAADaAAAADwAAAGRycy9kb3ducmV2LnhtbESPQWvCQBSE74L/YXkFb7qpiiSpq4hS&#10;asFLVHp+ZF+zodm3IbvV1F/vFgSPw8x8wyzXvW3EhTpfO1bwOklAEJdO11wpOJ/exykIH5A1No5J&#10;wR95WK+GgyXm2l25oMsxVCJC2OeowITQ5lL60pBFP3EtcfS+XWcxRNlVUnd4jXDbyGmSLKTFmuOC&#10;wZa2hsqf469VMDdV+5m5/eYruxWL2yw9hN1HqtTopd+8gQjUh2f40d5rBRn8X4k3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sGV/DAAAA2gAAAA8AAAAAAAAAAAAA&#10;AAAAoQIAAGRycy9kb3ducmV2LnhtbFBLBQYAAAAABAAEAPkAAACRAwAAAAA=&#10;" strokecolor="#0070c0" strokeweight="2pt"/>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5CA8" w:rsidRDefault="00545CA8">
      <w:r>
        <w:separator/>
      </w:r>
    </w:p>
    <w:p w:rsidR="00545CA8" w:rsidRDefault="00545CA8"/>
  </w:footnote>
  <w:footnote w:type="continuationSeparator" w:id="1">
    <w:p w:rsidR="00545CA8" w:rsidRDefault="00545CA8">
      <w:r>
        <w:continuationSeparator/>
      </w:r>
    </w:p>
    <w:p w:rsidR="00545CA8" w:rsidRDefault="00545CA8"/>
  </w:footnote>
  <w:footnote w:type="continuationNotice" w:id="2">
    <w:p w:rsidR="00545CA8" w:rsidRDefault="00545CA8"/>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3">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1">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8">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7">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1">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0"/>
  </w:num>
  <w:num w:numId="2">
    <w:abstractNumId w:val="14"/>
  </w:num>
  <w:num w:numId="3">
    <w:abstractNumId w:val="17"/>
  </w:num>
  <w:num w:numId="4">
    <w:abstractNumId w:val="29"/>
  </w:num>
  <w:num w:numId="5">
    <w:abstractNumId w:val="41"/>
  </w:num>
  <w:num w:numId="6">
    <w:abstractNumId w:val="37"/>
  </w:num>
  <w:num w:numId="7">
    <w:abstractNumId w:val="4"/>
  </w:num>
  <w:num w:numId="8">
    <w:abstractNumId w:val="6"/>
  </w:num>
  <w:num w:numId="9">
    <w:abstractNumId w:val="25"/>
  </w:num>
  <w:num w:numId="10">
    <w:abstractNumId w:val="23"/>
  </w:num>
  <w:num w:numId="11">
    <w:abstractNumId w:val="10"/>
  </w:num>
  <w:num w:numId="12">
    <w:abstractNumId w:val="5"/>
  </w:num>
  <w:num w:numId="13">
    <w:abstractNumId w:val="35"/>
  </w:num>
  <w:num w:numId="14">
    <w:abstractNumId w:val="24"/>
  </w:num>
  <w:num w:numId="15">
    <w:abstractNumId w:val="33"/>
  </w:num>
  <w:num w:numId="16">
    <w:abstractNumId w:val="19"/>
  </w:num>
  <w:num w:numId="17">
    <w:abstractNumId w:val="8"/>
  </w:num>
  <w:num w:numId="18">
    <w:abstractNumId w:val="28"/>
  </w:num>
  <w:num w:numId="19">
    <w:abstractNumId w:val="7"/>
  </w:num>
  <w:num w:numId="20">
    <w:abstractNumId w:val="36"/>
  </w:num>
  <w:num w:numId="21">
    <w:abstractNumId w:val="11"/>
  </w:num>
  <w:num w:numId="22">
    <w:abstractNumId w:val="21"/>
  </w:num>
  <w:num w:numId="23">
    <w:abstractNumId w:val="22"/>
  </w:num>
  <w:num w:numId="24">
    <w:abstractNumId w:val="13"/>
  </w:num>
  <w:num w:numId="25">
    <w:abstractNumId w:val="34"/>
  </w:num>
  <w:num w:numId="26">
    <w:abstractNumId w:val="30"/>
  </w:num>
  <w:num w:numId="27">
    <w:abstractNumId w:val="40"/>
  </w:num>
  <w:num w:numId="28">
    <w:abstractNumId w:val="18"/>
  </w:num>
  <w:num w:numId="29">
    <w:abstractNumId w:val="31"/>
  </w:num>
  <w:num w:numId="30">
    <w:abstractNumId w:val="16"/>
  </w:num>
  <w:num w:numId="31">
    <w:abstractNumId w:val="26"/>
  </w:num>
  <w:num w:numId="32">
    <w:abstractNumId w:val="39"/>
  </w:num>
  <w:num w:numId="33">
    <w:abstractNumId w:val="15"/>
  </w:num>
  <w:num w:numId="34">
    <w:abstractNumId w:val="9"/>
  </w:num>
  <w:num w:numId="35">
    <w:abstractNumId w:val="32"/>
  </w:num>
  <w:num w:numId="36">
    <w:abstractNumId w:val="29"/>
    <w:lvlOverride w:ilvl="0">
      <w:startOverride w:val="1"/>
    </w:lvlOverride>
  </w:num>
  <w:num w:numId="37">
    <w:abstractNumId w:val="12"/>
  </w:num>
  <w:num w:numId="38">
    <w:abstractNumId w:val="37"/>
  </w:num>
  <w:num w:numId="39">
    <w:abstractNumId w:val="37"/>
  </w:num>
  <w:num w:numId="40">
    <w:abstractNumId w:val="27"/>
  </w:num>
  <w:num w:numId="41">
    <w:abstractNumId w:val="38"/>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stylePaneFormatFilter w:val="3008"/>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148482"/>
    <o:shapelayout v:ext="edit">
      <o:idmap v:ext="edit" data="128"/>
      <o:rules v:ext="edit">
        <o:r id="V:Rule2" type="connector" idref="#AutoShape 525"/>
        <o:r id="V:Rule4" type="connector" idref="#AutoShape 525"/>
      </o:rules>
    </o:shapelayout>
  </w:hdrShapeDefaults>
  <w:footnotePr>
    <w:footnote w:id="0"/>
    <w:footnote w:id="1"/>
    <w:footnote w:id="2"/>
  </w:footnotePr>
  <w:endnotePr>
    <w:endnote w:id="0"/>
    <w:endnote w:id="1"/>
    <w:endnote w:id="2"/>
  </w:endnotePr>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CDE"/>
    <w:rsid w:val="00003ED2"/>
    <w:rsid w:val="000040B7"/>
    <w:rsid w:val="000040F3"/>
    <w:rsid w:val="0000443A"/>
    <w:rsid w:val="00004611"/>
    <w:rsid w:val="0000478F"/>
    <w:rsid w:val="00004A3E"/>
    <w:rsid w:val="00004A89"/>
    <w:rsid w:val="00004AD2"/>
    <w:rsid w:val="00004BF7"/>
    <w:rsid w:val="00005468"/>
    <w:rsid w:val="00005491"/>
    <w:rsid w:val="000056ED"/>
    <w:rsid w:val="0000593F"/>
    <w:rsid w:val="00005AA3"/>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36A"/>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670"/>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29F"/>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53AE"/>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AF6"/>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5ECE"/>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E010F"/>
    <w:rsid w:val="001E01FA"/>
    <w:rsid w:val="001E07A4"/>
    <w:rsid w:val="001E0915"/>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F17"/>
    <w:rsid w:val="001F4D95"/>
    <w:rsid w:val="001F5319"/>
    <w:rsid w:val="001F586E"/>
    <w:rsid w:val="001F5DD6"/>
    <w:rsid w:val="001F5F21"/>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2E5A"/>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F8B"/>
    <w:rsid w:val="0028309B"/>
    <w:rsid w:val="002831C4"/>
    <w:rsid w:val="00283467"/>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B07CC"/>
    <w:rsid w:val="002B0939"/>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70"/>
    <w:rsid w:val="002D47F1"/>
    <w:rsid w:val="002D4A09"/>
    <w:rsid w:val="002D4C18"/>
    <w:rsid w:val="002D4D7D"/>
    <w:rsid w:val="002D4EC4"/>
    <w:rsid w:val="002D4FDA"/>
    <w:rsid w:val="002D5052"/>
    <w:rsid w:val="002D581E"/>
    <w:rsid w:val="002D5ABB"/>
    <w:rsid w:val="002D5DF2"/>
    <w:rsid w:val="002D6790"/>
    <w:rsid w:val="002D69ED"/>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C2C"/>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8C6"/>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700"/>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5CA8"/>
    <w:rsid w:val="00546239"/>
    <w:rsid w:val="0054625D"/>
    <w:rsid w:val="00546C95"/>
    <w:rsid w:val="00547058"/>
    <w:rsid w:val="00547060"/>
    <w:rsid w:val="005470A0"/>
    <w:rsid w:val="00547611"/>
    <w:rsid w:val="005476C3"/>
    <w:rsid w:val="00547C92"/>
    <w:rsid w:val="00547D76"/>
    <w:rsid w:val="00547E58"/>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0BC9"/>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3D"/>
    <w:rsid w:val="00632D62"/>
    <w:rsid w:val="00632E79"/>
    <w:rsid w:val="00632FEF"/>
    <w:rsid w:val="00633031"/>
    <w:rsid w:val="00633302"/>
    <w:rsid w:val="006333E2"/>
    <w:rsid w:val="00633618"/>
    <w:rsid w:val="00633B8C"/>
    <w:rsid w:val="00633D9C"/>
    <w:rsid w:val="006341B4"/>
    <w:rsid w:val="00634284"/>
    <w:rsid w:val="00634348"/>
    <w:rsid w:val="006345C3"/>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DDC"/>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8D4"/>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A35"/>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666"/>
    <w:rsid w:val="007A476A"/>
    <w:rsid w:val="007A4B97"/>
    <w:rsid w:val="007A4D0D"/>
    <w:rsid w:val="007A4D40"/>
    <w:rsid w:val="007A5062"/>
    <w:rsid w:val="007A51AD"/>
    <w:rsid w:val="007A53CB"/>
    <w:rsid w:val="007A546A"/>
    <w:rsid w:val="007A57B2"/>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1E9F"/>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A94"/>
    <w:rsid w:val="007D3BE4"/>
    <w:rsid w:val="007D3DC3"/>
    <w:rsid w:val="007D402B"/>
    <w:rsid w:val="007D449B"/>
    <w:rsid w:val="007D44CC"/>
    <w:rsid w:val="007D4516"/>
    <w:rsid w:val="007D4DBE"/>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A3B"/>
    <w:rsid w:val="00834ABE"/>
    <w:rsid w:val="00834FB4"/>
    <w:rsid w:val="00835037"/>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6C8"/>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1EFE"/>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AF6"/>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99D"/>
    <w:rsid w:val="009609B3"/>
    <w:rsid w:val="0096149A"/>
    <w:rsid w:val="009614AA"/>
    <w:rsid w:val="009614BE"/>
    <w:rsid w:val="00961695"/>
    <w:rsid w:val="00961BA2"/>
    <w:rsid w:val="009622DC"/>
    <w:rsid w:val="0096238C"/>
    <w:rsid w:val="0096281C"/>
    <w:rsid w:val="009628F0"/>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3F1F"/>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8B6"/>
    <w:rsid w:val="00A349BF"/>
    <w:rsid w:val="00A34B1B"/>
    <w:rsid w:val="00A3534F"/>
    <w:rsid w:val="00A355AE"/>
    <w:rsid w:val="00A35914"/>
    <w:rsid w:val="00A35BB9"/>
    <w:rsid w:val="00A35C8D"/>
    <w:rsid w:val="00A360E8"/>
    <w:rsid w:val="00A3665B"/>
    <w:rsid w:val="00A366CA"/>
    <w:rsid w:val="00A36C1D"/>
    <w:rsid w:val="00A36DA7"/>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88D"/>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0CBD"/>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747"/>
    <w:rsid w:val="00AC2AB2"/>
    <w:rsid w:val="00AC2B6C"/>
    <w:rsid w:val="00AC2D55"/>
    <w:rsid w:val="00AC3022"/>
    <w:rsid w:val="00AC3080"/>
    <w:rsid w:val="00AC30E7"/>
    <w:rsid w:val="00AC3222"/>
    <w:rsid w:val="00AC3CBD"/>
    <w:rsid w:val="00AC4424"/>
    <w:rsid w:val="00AC4A40"/>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4C7C"/>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C74"/>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C3F"/>
    <w:rsid w:val="00B32DBD"/>
    <w:rsid w:val="00B330B2"/>
    <w:rsid w:val="00B34015"/>
    <w:rsid w:val="00B345C6"/>
    <w:rsid w:val="00B348CD"/>
    <w:rsid w:val="00B348CF"/>
    <w:rsid w:val="00B34B04"/>
    <w:rsid w:val="00B34B28"/>
    <w:rsid w:val="00B34E0A"/>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172"/>
    <w:rsid w:val="00B45245"/>
    <w:rsid w:val="00B453B4"/>
    <w:rsid w:val="00B45A80"/>
    <w:rsid w:val="00B45E63"/>
    <w:rsid w:val="00B46563"/>
    <w:rsid w:val="00B46702"/>
    <w:rsid w:val="00B467E4"/>
    <w:rsid w:val="00B46D18"/>
    <w:rsid w:val="00B47636"/>
    <w:rsid w:val="00B476F1"/>
    <w:rsid w:val="00B47E33"/>
    <w:rsid w:val="00B501BD"/>
    <w:rsid w:val="00B5026F"/>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2F1E"/>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AA7"/>
    <w:rsid w:val="00B96D28"/>
    <w:rsid w:val="00B96E6E"/>
    <w:rsid w:val="00B96FE4"/>
    <w:rsid w:val="00B97410"/>
    <w:rsid w:val="00B977F6"/>
    <w:rsid w:val="00B978C8"/>
    <w:rsid w:val="00B97941"/>
    <w:rsid w:val="00BA02D1"/>
    <w:rsid w:val="00BA0447"/>
    <w:rsid w:val="00BA0AB6"/>
    <w:rsid w:val="00BA0BDE"/>
    <w:rsid w:val="00BA0E9E"/>
    <w:rsid w:val="00BA1064"/>
    <w:rsid w:val="00BA106E"/>
    <w:rsid w:val="00BA112C"/>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887"/>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4FA"/>
    <w:rsid w:val="00BF468F"/>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32"/>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0"/>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18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0F07"/>
    <w:rsid w:val="00CA17CA"/>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0BD"/>
    <w:rsid w:val="00CF73C1"/>
    <w:rsid w:val="00CF73DC"/>
    <w:rsid w:val="00CF79C6"/>
    <w:rsid w:val="00CF7A94"/>
    <w:rsid w:val="00CF7B33"/>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598"/>
    <w:rsid w:val="00D4676F"/>
    <w:rsid w:val="00D46B0C"/>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997"/>
    <w:rsid w:val="00DD5EB3"/>
    <w:rsid w:val="00DD61EC"/>
    <w:rsid w:val="00DD6246"/>
    <w:rsid w:val="00DD638B"/>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32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CF1"/>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07BBD"/>
    <w:rsid w:val="00F1029B"/>
    <w:rsid w:val="00F1055B"/>
    <w:rsid w:val="00F105B1"/>
    <w:rsid w:val="00F10937"/>
    <w:rsid w:val="00F109E0"/>
    <w:rsid w:val="00F10C42"/>
    <w:rsid w:val="00F10DB8"/>
    <w:rsid w:val="00F112D6"/>
    <w:rsid w:val="00F1141D"/>
    <w:rsid w:val="00F11560"/>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B01"/>
    <w:rsid w:val="00F91072"/>
    <w:rsid w:val="00F911B1"/>
    <w:rsid w:val="00F9127A"/>
    <w:rsid w:val="00F91515"/>
    <w:rsid w:val="00F916F4"/>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1F66"/>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8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qFormat="1"/>
    <w:lsdException w:name="footer" w:uiPriority="99"/>
    <w:lsdException w:name="caption" w:qFormat="1"/>
    <w:lsdException w:name="footnote reference" w:uiPriority="99"/>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rsid w:val="00CA17CA"/>
    <w:pPr>
      <w:numPr>
        <w:ilvl w:val="4"/>
        <w:numId w:val="1"/>
      </w:numPr>
      <w:tabs>
        <w:tab w:val="left" w:pos="1701"/>
      </w:tabs>
      <w:spacing w:before="240" w:after="60"/>
      <w:outlineLvl w:val="4"/>
    </w:pPr>
    <w:rPr>
      <w:b/>
      <w:bCs/>
      <w:iCs/>
      <w:sz w:val="22"/>
      <w:szCs w:val="22"/>
    </w:rPr>
  </w:style>
  <w:style w:type="paragraph" w:styleId="6">
    <w:name w:val="heading 6"/>
    <w:basedOn w:val="a6"/>
    <w:next w:val="a6"/>
    <w:link w:val="60"/>
    <w:qFormat/>
    <w:rsid w:val="00CA17CA"/>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rsid w:val="00CA17CA"/>
    <w:pPr>
      <w:numPr>
        <w:ilvl w:val="6"/>
        <w:numId w:val="1"/>
      </w:numPr>
      <w:spacing w:before="240" w:after="60"/>
      <w:outlineLvl w:val="6"/>
    </w:pPr>
  </w:style>
  <w:style w:type="paragraph" w:styleId="8">
    <w:name w:val="heading 8"/>
    <w:basedOn w:val="a6"/>
    <w:next w:val="a6"/>
    <w:link w:val="80"/>
    <w:qFormat/>
    <w:rsid w:val="00CA17CA"/>
    <w:pPr>
      <w:numPr>
        <w:ilvl w:val="7"/>
        <w:numId w:val="1"/>
      </w:numPr>
      <w:spacing w:before="240" w:after="60"/>
      <w:outlineLvl w:val="7"/>
    </w:pPr>
    <w:rPr>
      <w:i/>
      <w:iCs/>
    </w:rPr>
  </w:style>
  <w:style w:type="paragraph" w:styleId="9">
    <w:name w:val="heading 9"/>
    <w:basedOn w:val="a6"/>
    <w:next w:val="a6"/>
    <w:link w:val="90"/>
    <w:qFormat/>
    <w:rsid w:val="00CA17CA"/>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style>
  <w:style w:type="character" w:customStyle="1" w:styleId="ab">
    <w:name w:val="Абзац Знак"/>
    <w:link w:val="a7"/>
    <w:qFormat/>
    <w:rsid w:val="0069205C"/>
    <w:rPr>
      <w:sz w:val="24"/>
      <w:szCs w:val="24"/>
    </w:rPr>
  </w:style>
  <w:style w:type="paragraph" w:styleId="a4">
    <w:name w:val="List"/>
    <w:basedOn w:val="a6"/>
    <w:link w:val="ac"/>
    <w:rsid w:val="00426C2A"/>
    <w:pPr>
      <w:numPr>
        <w:numId w:val="6"/>
      </w:numPr>
      <w:spacing w:after="60"/>
      <w:jc w:val="both"/>
    </w:pPr>
    <w:rPr>
      <w:snapToGrid w:val="0"/>
    </w:rPr>
  </w:style>
  <w:style w:type="character" w:customStyle="1" w:styleId="ac">
    <w:name w:val="Список Знак"/>
    <w:link w:val="a4"/>
    <w:rsid w:val="00426C2A"/>
    <w:rPr>
      <w:snapToGrid w:val="0"/>
      <w:sz w:val="24"/>
      <w:szCs w:val="24"/>
    </w:rPr>
  </w:style>
  <w:style w:type="paragraph" w:styleId="31">
    <w:name w:val="toc 3"/>
    <w:basedOn w:val="a6"/>
    <w:next w:val="a6"/>
    <w:autoRedefine/>
    <w:uiPriority w:val="39"/>
    <w:qFormat/>
    <w:rsid w:val="00CA17CA"/>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rsid w:val="00CA17CA"/>
    <w:pPr>
      <w:keepNext/>
      <w:widowControl w:val="0"/>
      <w:spacing w:before="60" w:after="60"/>
      <w:jc w:val="center"/>
    </w:pPr>
    <w:rPr>
      <w:b/>
      <w:sz w:val="22"/>
      <w:szCs w:val="20"/>
    </w:rPr>
  </w:style>
  <w:style w:type="paragraph" w:customStyle="1" w:styleId="ae">
    <w:name w:val="Содержание"/>
    <w:basedOn w:val="a6"/>
    <w:rsid w:val="00CA17CA"/>
    <w:pPr>
      <w:widowControl w:val="0"/>
      <w:spacing w:before="240" w:after="240"/>
      <w:jc w:val="center"/>
    </w:pPr>
    <w:rPr>
      <w:b/>
      <w:caps/>
      <w:szCs w:val="20"/>
    </w:rPr>
  </w:style>
  <w:style w:type="paragraph" w:styleId="af">
    <w:name w:val="Balloon Text"/>
    <w:aliases w:val=" Знак5,Знак5"/>
    <w:basedOn w:val="a6"/>
    <w:link w:val="af0"/>
    <w:uiPriority w:val="99"/>
    <w:rsid w:val="00CA17CA"/>
    <w:pPr>
      <w:widowControl w:val="0"/>
      <w:suppressAutoHyphens/>
      <w:jc w:val="both"/>
    </w:pPr>
    <w:rPr>
      <w:rFonts w:ascii="Tahoma" w:hAnsi="Tahoma"/>
      <w:sz w:val="16"/>
      <w:szCs w:val="16"/>
    </w:rPr>
  </w:style>
  <w:style w:type="paragraph" w:styleId="14">
    <w:name w:val="toc 1"/>
    <w:aliases w:val="ОГЛАВЛЕНИЕ"/>
    <w:basedOn w:val="a6"/>
    <w:next w:val="a6"/>
    <w:link w:val="15"/>
    <w:uiPriority w:val="39"/>
    <w:qFormat/>
    <w:rsid w:val="00CA17CA"/>
    <w:pPr>
      <w:spacing w:before="120" w:after="120"/>
    </w:pPr>
    <w:rPr>
      <w:b/>
      <w:bCs/>
      <w:caps/>
      <w:sz w:val="20"/>
      <w:szCs w:val="20"/>
    </w:rPr>
  </w:style>
  <w:style w:type="paragraph" w:styleId="23">
    <w:name w:val="toc 2"/>
    <w:basedOn w:val="a6"/>
    <w:next w:val="a6"/>
    <w:autoRedefine/>
    <w:uiPriority w:val="39"/>
    <w:qFormat/>
    <w:rsid w:val="00CA17CA"/>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rPr>
  </w:style>
  <w:style w:type="character" w:customStyle="1" w:styleId="af5">
    <w:name w:val="Табличный_нумерованный Знак"/>
    <w:link w:val="a2"/>
    <w:rsid w:val="00F5339E"/>
    <w:rPr>
      <w:sz w:val="22"/>
      <w:szCs w:val="22"/>
    </w:rPr>
  </w:style>
  <w:style w:type="paragraph" w:styleId="41">
    <w:name w:val="toc 4"/>
    <w:basedOn w:val="a6"/>
    <w:next w:val="a6"/>
    <w:autoRedefine/>
    <w:uiPriority w:val="39"/>
    <w:rsid w:val="00CA17CA"/>
    <w:pPr>
      <w:ind w:left="720"/>
    </w:pPr>
    <w:rPr>
      <w:sz w:val="18"/>
      <w:szCs w:val="18"/>
    </w:rPr>
  </w:style>
  <w:style w:type="paragraph" w:styleId="51">
    <w:name w:val="toc 5"/>
    <w:basedOn w:val="a6"/>
    <w:next w:val="a6"/>
    <w:autoRedefine/>
    <w:uiPriority w:val="39"/>
    <w:rsid w:val="00CA17CA"/>
    <w:pPr>
      <w:ind w:left="960"/>
    </w:pPr>
    <w:rPr>
      <w:sz w:val="18"/>
      <w:szCs w:val="18"/>
    </w:rPr>
  </w:style>
  <w:style w:type="paragraph" w:styleId="61">
    <w:name w:val="toc 6"/>
    <w:basedOn w:val="a6"/>
    <w:next w:val="a6"/>
    <w:autoRedefine/>
    <w:uiPriority w:val="39"/>
    <w:rsid w:val="00CA17CA"/>
    <w:pPr>
      <w:ind w:left="1200"/>
    </w:pPr>
    <w:rPr>
      <w:sz w:val="18"/>
      <w:szCs w:val="18"/>
    </w:rPr>
  </w:style>
  <w:style w:type="paragraph" w:styleId="71">
    <w:name w:val="toc 7"/>
    <w:basedOn w:val="a6"/>
    <w:next w:val="a6"/>
    <w:autoRedefine/>
    <w:uiPriority w:val="39"/>
    <w:rsid w:val="00CA17CA"/>
    <w:pPr>
      <w:ind w:left="1440"/>
    </w:pPr>
    <w:rPr>
      <w:sz w:val="18"/>
      <w:szCs w:val="18"/>
    </w:rPr>
  </w:style>
  <w:style w:type="paragraph" w:styleId="81">
    <w:name w:val="toc 8"/>
    <w:basedOn w:val="a6"/>
    <w:next w:val="a6"/>
    <w:autoRedefine/>
    <w:uiPriority w:val="39"/>
    <w:rsid w:val="00CA17CA"/>
    <w:pPr>
      <w:ind w:left="1680"/>
    </w:pPr>
    <w:rPr>
      <w:sz w:val="18"/>
      <w:szCs w:val="18"/>
    </w:rPr>
  </w:style>
  <w:style w:type="paragraph" w:styleId="91">
    <w:name w:val="toc 9"/>
    <w:basedOn w:val="a6"/>
    <w:next w:val="a6"/>
    <w:autoRedefine/>
    <w:uiPriority w:val="39"/>
    <w:rsid w:val="00CA17CA"/>
    <w:pPr>
      <w:ind w:left="1920"/>
    </w:pPr>
    <w:rPr>
      <w:sz w:val="18"/>
      <w:szCs w:val="18"/>
    </w:rPr>
  </w:style>
  <w:style w:type="paragraph" w:styleId="af6">
    <w:name w:val="toa heading"/>
    <w:basedOn w:val="a6"/>
    <w:next w:val="a6"/>
    <w:semiHidden/>
    <w:rsid w:val="00CA17CA"/>
    <w:pPr>
      <w:spacing w:before="40" w:after="20"/>
      <w:jc w:val="center"/>
    </w:pPr>
    <w:rPr>
      <w:b/>
      <w:sz w:val="22"/>
      <w:szCs w:val="20"/>
    </w:rPr>
  </w:style>
  <w:style w:type="paragraph" w:styleId="af7">
    <w:name w:val="annotation text"/>
    <w:basedOn w:val="a6"/>
    <w:link w:val="af8"/>
    <w:uiPriority w:val="99"/>
    <w:rsid w:val="00CA17CA"/>
    <w:rPr>
      <w:sz w:val="20"/>
      <w:szCs w:val="20"/>
    </w:rPr>
  </w:style>
  <w:style w:type="paragraph" w:styleId="af9">
    <w:name w:val="annotation subject"/>
    <w:basedOn w:val="af7"/>
    <w:next w:val="af7"/>
    <w:link w:val="afa"/>
    <w:uiPriority w:val="99"/>
    <w:semiHidden/>
    <w:rsid w:val="00CA17CA"/>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rsid w:val="00CA17CA"/>
    <w:pPr>
      <w:widowControl w:val="0"/>
      <w:shd w:val="clear" w:color="auto" w:fill="000080"/>
      <w:suppressAutoHyphens/>
      <w:jc w:val="both"/>
    </w:pPr>
    <w:rPr>
      <w:rFonts w:ascii="Tahoma" w:hAnsi="Tahoma"/>
      <w:szCs w:val="20"/>
    </w:rPr>
  </w:style>
  <w:style w:type="character" w:styleId="afd">
    <w:name w:val="annotation reference"/>
    <w:uiPriority w:val="99"/>
    <w:rsid w:val="00CA17CA"/>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rsid w:val="00CA17CA"/>
    <w:pPr>
      <w:tabs>
        <w:tab w:val="num" w:pos="360"/>
      </w:tabs>
      <w:spacing w:before="120"/>
      <w:ind w:left="360" w:hanging="360"/>
      <w:jc w:val="both"/>
    </w:pPr>
    <w:rPr>
      <w:szCs w:val="20"/>
    </w:rPr>
  </w:style>
  <w:style w:type="table" w:styleId="aff">
    <w:name w:val="Table Grid"/>
    <w:basedOn w:val="a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5">
    <w:name w:val="Название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link w:val="affb"/>
    <w:uiPriority w:val="99"/>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c">
    <w:name w:val="Intense Quote"/>
    <w:basedOn w:val="a6"/>
    <w:next w:val="a6"/>
    <w:link w:val="affd"/>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d">
    <w:name w:val="Выделенная цитата Знак"/>
    <w:link w:val="affc"/>
    <w:uiPriority w:val="30"/>
    <w:rsid w:val="00C45328"/>
    <w:rPr>
      <w:rFonts w:ascii="Cambria" w:hAnsi="Cambria"/>
      <w:i/>
      <w:iCs/>
      <w:color w:val="F4F4F4"/>
      <w:sz w:val="24"/>
      <w:szCs w:val="24"/>
      <w:shd w:val="clear" w:color="auto" w:fill="4F81BD"/>
    </w:rPr>
  </w:style>
  <w:style w:type="character" w:styleId="affe">
    <w:name w:val="Subtle Emphasis"/>
    <w:uiPriority w:val="19"/>
    <w:qFormat/>
    <w:rsid w:val="00C45328"/>
    <w:rPr>
      <w:i/>
      <w:iCs/>
      <w:color w:val="5A5A5A"/>
    </w:rPr>
  </w:style>
  <w:style w:type="character" w:styleId="afff">
    <w:name w:val="Intense Emphasis"/>
    <w:uiPriority w:val="21"/>
    <w:qFormat/>
    <w:rsid w:val="00C45328"/>
    <w:rPr>
      <w:b/>
      <w:bCs/>
      <w:i/>
      <w:iCs/>
      <w:color w:val="4F81BD"/>
      <w:sz w:val="22"/>
      <w:szCs w:val="22"/>
    </w:rPr>
  </w:style>
  <w:style w:type="character" w:styleId="afff0">
    <w:name w:val="Subtle Reference"/>
    <w:uiPriority w:val="31"/>
    <w:qFormat/>
    <w:rsid w:val="00C45328"/>
    <w:rPr>
      <w:color w:val="auto"/>
      <w:u w:val="single" w:color="9BBB59"/>
    </w:rPr>
  </w:style>
  <w:style w:type="character" w:styleId="afff1">
    <w:name w:val="Intense Reference"/>
    <w:uiPriority w:val="32"/>
    <w:qFormat/>
    <w:rsid w:val="00C45328"/>
    <w:rPr>
      <w:b/>
      <w:bCs/>
      <w:color w:val="76923C"/>
      <w:u w:val="single" w:color="9BBB59"/>
    </w:rPr>
  </w:style>
  <w:style w:type="character" w:styleId="afff2">
    <w:name w:val="Book Title"/>
    <w:uiPriority w:val="33"/>
    <w:qFormat/>
    <w:rsid w:val="00C45328"/>
    <w:rPr>
      <w:rFonts w:ascii="Cambria" w:eastAsia="Times New Roman" w:hAnsi="Cambria" w:cs="Times New Roman"/>
      <w:b/>
      <w:bCs/>
      <w:i/>
      <w:iCs/>
      <w:color w:val="auto"/>
    </w:rPr>
  </w:style>
  <w:style w:type="paragraph" w:styleId="afff3">
    <w:name w:val="header"/>
    <w:aliases w:val=" Знак4,Знак4, Знак8,ВерхКолонтитул,Верхний колонтитул Знак Знак,Знак8"/>
    <w:basedOn w:val="a6"/>
    <w:link w:val="afff4"/>
    <w:uiPriority w:val="99"/>
    <w:unhideWhenUsed/>
    <w:qFormat/>
    <w:rsid w:val="00C45328"/>
    <w:pPr>
      <w:tabs>
        <w:tab w:val="center" w:pos="4677"/>
        <w:tab w:val="right" w:pos="9355"/>
      </w:tabs>
      <w:ind w:firstLine="680"/>
      <w:jc w:val="both"/>
    </w:pPr>
  </w:style>
  <w:style w:type="character" w:customStyle="1" w:styleId="afff4">
    <w:name w:val="Верхний колонтитул Знак"/>
    <w:aliases w:val=" Знак4 Знак,Знак4 Знак, Знак8 Знак,ВерхКолонтитул Знак,Верхний колонтитул Знак Знак Знак,Знак8 Знак"/>
    <w:link w:val="afff3"/>
    <w:uiPriority w:val="99"/>
    <w:rsid w:val="00C45328"/>
    <w:rPr>
      <w:sz w:val="24"/>
      <w:szCs w:val="24"/>
    </w:rPr>
  </w:style>
  <w:style w:type="paragraph" w:styleId="afff5">
    <w:name w:val="footer"/>
    <w:aliases w:val=" Знак, Знак6,Знак,Знак6, Знак14"/>
    <w:basedOn w:val="a6"/>
    <w:link w:val="afff6"/>
    <w:uiPriority w:val="99"/>
    <w:unhideWhenUsed/>
    <w:rsid w:val="00C45328"/>
    <w:pPr>
      <w:tabs>
        <w:tab w:val="center" w:pos="4677"/>
        <w:tab w:val="right" w:pos="9355"/>
      </w:tabs>
      <w:ind w:firstLine="680"/>
      <w:jc w:val="both"/>
    </w:pPr>
  </w:style>
  <w:style w:type="character" w:customStyle="1" w:styleId="afff6">
    <w:name w:val="Нижний колонтитул Знак"/>
    <w:aliases w:val=" Знак Знак, Знак6 Знак,Знак Знак,Знак6 Знак, Знак14 Знак"/>
    <w:link w:val="afff5"/>
    <w:uiPriority w:val="99"/>
    <w:rsid w:val="00C45328"/>
    <w:rPr>
      <w:sz w:val="24"/>
      <w:szCs w:val="24"/>
    </w:rPr>
  </w:style>
  <w:style w:type="paragraph" w:styleId="afff7">
    <w:name w:val="List Bullet"/>
    <w:basedOn w:val="a6"/>
    <w:uiPriority w:val="99"/>
    <w:unhideWhenUsed/>
    <w:rsid w:val="00C45328"/>
    <w:pPr>
      <w:spacing w:line="360" w:lineRule="auto"/>
      <w:ind w:left="1571" w:hanging="360"/>
      <w:contextualSpacing/>
      <w:jc w:val="both"/>
    </w:pPr>
  </w:style>
  <w:style w:type="character" w:styleId="afff8">
    <w:name w:val="FollowedHyperlink"/>
    <w:uiPriority w:val="99"/>
    <w:unhideWhenUsed/>
    <w:rsid w:val="00C45328"/>
    <w:rPr>
      <w:color w:val="800080"/>
      <w:u w:val="single"/>
    </w:rPr>
  </w:style>
  <w:style w:type="paragraph" w:styleId="afff9">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a">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b"/>
    <w:uiPriority w:val="99"/>
    <w:unhideWhenUsed/>
    <w:rsid w:val="00C45328"/>
    <w:pPr>
      <w:spacing w:after="120" w:line="360" w:lineRule="auto"/>
      <w:ind w:firstLine="709"/>
      <w:jc w:val="both"/>
    </w:pPr>
  </w:style>
  <w:style w:type="character" w:customStyle="1" w:styleId="afffb">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a"/>
    <w:uiPriority w:val="99"/>
    <w:rsid w:val="00C45328"/>
    <w:rPr>
      <w:sz w:val="24"/>
      <w:szCs w:val="24"/>
    </w:rPr>
  </w:style>
  <w:style w:type="character" w:styleId="afffc">
    <w:name w:val="Hyperlink"/>
    <w:uiPriority w:val="99"/>
    <w:unhideWhenUsed/>
    <w:rsid w:val="00C45328"/>
    <w:rPr>
      <w:color w:val="0000FF"/>
      <w:u w:val="single"/>
    </w:rPr>
  </w:style>
  <w:style w:type="paragraph" w:styleId="afffd">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e"/>
    <w:uiPriority w:val="99"/>
    <w:qFormat/>
    <w:rsid w:val="00C45328"/>
    <w:pPr>
      <w:spacing w:before="120" w:after="120" w:line="360" w:lineRule="auto"/>
      <w:jc w:val="both"/>
    </w:pPr>
    <w:rPr>
      <w:rFonts w:ascii="Arial" w:hAnsi="Arial"/>
      <w:sz w:val="20"/>
      <w:szCs w:val="20"/>
    </w:rPr>
  </w:style>
  <w:style w:type="character" w:customStyle="1" w:styleId="afffe">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d"/>
    <w:uiPriority w:val="99"/>
    <w:rsid w:val="00C45328"/>
    <w:rPr>
      <w:rFonts w:ascii="Arial" w:hAnsi="Arial"/>
    </w:rPr>
  </w:style>
  <w:style w:type="character" w:styleId="affff">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0">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1">
    <w:name w:val="Body Text Indent"/>
    <w:aliases w:val="Основной текст 1,Основной текст 11"/>
    <w:basedOn w:val="a6"/>
    <w:link w:val="affff2"/>
    <w:rsid w:val="00CB3486"/>
    <w:pPr>
      <w:spacing w:line="360" w:lineRule="auto"/>
      <w:ind w:firstLine="708"/>
      <w:jc w:val="both"/>
    </w:pPr>
  </w:style>
  <w:style w:type="character" w:customStyle="1" w:styleId="affff2">
    <w:name w:val="Основной текст с отступом Знак"/>
    <w:aliases w:val="Основной текст 1 Знак,Основной текст 11 Знак"/>
    <w:link w:val="affff1"/>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3">
    <w:name w:val="page number"/>
    <w:basedOn w:val="a8"/>
    <w:rsid w:val="00CB3486"/>
  </w:style>
  <w:style w:type="paragraph" w:styleId="29">
    <w:name w:val="Body Text Indent 2"/>
    <w:basedOn w:val="a6"/>
    <w:link w:val="2a"/>
    <w:rsid w:val="00CB3486"/>
    <w:pPr>
      <w:spacing w:after="120" w:line="480" w:lineRule="auto"/>
      <w:ind w:left="283" w:firstLine="680"/>
      <w:jc w:val="both"/>
    </w:p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4">
    <w:name w:val="Block Text"/>
    <w:basedOn w:val="a6"/>
    <w:rsid w:val="00CB3486"/>
    <w:pPr>
      <w:spacing w:line="360" w:lineRule="auto"/>
      <w:ind w:left="526" w:right="43" w:firstLine="709"/>
      <w:jc w:val="both"/>
    </w:pPr>
    <w:rPr>
      <w:sz w:val="28"/>
      <w:szCs w:val="28"/>
    </w:rPr>
  </w:style>
  <w:style w:type="character" w:styleId="affff5">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7"/>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7"/>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7"/>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7"/>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6">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6"/>
    <w:rsid w:val="00CB3486"/>
    <w:pPr>
      <w:ind w:left="2160"/>
    </w:pPr>
  </w:style>
  <w:style w:type="paragraph" w:styleId="38">
    <w:name w:val="List Continue 3"/>
    <w:basedOn w:val="affff6"/>
    <w:rsid w:val="00CB3486"/>
    <w:pPr>
      <w:ind w:left="2520"/>
    </w:pPr>
  </w:style>
  <w:style w:type="paragraph" w:styleId="44">
    <w:name w:val="List Continue 4"/>
    <w:basedOn w:val="affff6"/>
    <w:rsid w:val="00CB3486"/>
    <w:pPr>
      <w:ind w:left="2880"/>
    </w:pPr>
  </w:style>
  <w:style w:type="paragraph" w:styleId="54">
    <w:name w:val="List Continue 5"/>
    <w:basedOn w:val="affff6"/>
    <w:rsid w:val="00CB3486"/>
    <w:pPr>
      <w:ind w:left="3240"/>
    </w:pPr>
  </w:style>
  <w:style w:type="paragraph" w:styleId="affff7">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7"/>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7"/>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7"/>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7"/>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8">
    <w:name w:val="Message Header"/>
    <w:basedOn w:val="afffa"/>
    <w:link w:val="affff9"/>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9">
    <w:name w:val="Шапка Знак"/>
    <w:link w:val="affff8"/>
    <w:rsid w:val="00CB3486"/>
    <w:rPr>
      <w:rFonts w:ascii="Arial" w:hAnsi="Arial" w:cs="Arial"/>
      <w:sz w:val="22"/>
      <w:szCs w:val="22"/>
      <w:lang w:eastAsia="en-US"/>
    </w:rPr>
  </w:style>
  <w:style w:type="paragraph" w:styleId="affffa">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b">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c">
    <w:name w:val="Date"/>
    <w:basedOn w:val="a6"/>
    <w:next w:val="a6"/>
    <w:link w:val="affffd"/>
    <w:rsid w:val="00CB3486"/>
    <w:pPr>
      <w:spacing w:line="360" w:lineRule="auto"/>
      <w:ind w:left="1080" w:firstLine="709"/>
      <w:jc w:val="both"/>
    </w:pPr>
    <w:rPr>
      <w:rFonts w:ascii="Arial" w:hAnsi="Arial"/>
      <w:spacing w:val="-5"/>
      <w:sz w:val="20"/>
      <w:szCs w:val="20"/>
      <w:lang w:eastAsia="en-US"/>
    </w:rPr>
  </w:style>
  <w:style w:type="character" w:customStyle="1" w:styleId="affffd">
    <w:name w:val="Дата Знак"/>
    <w:link w:val="affffc"/>
    <w:rsid w:val="00CB3486"/>
    <w:rPr>
      <w:rFonts w:ascii="Arial" w:hAnsi="Arial" w:cs="Arial"/>
      <w:spacing w:val="-5"/>
      <w:lang w:eastAsia="en-US"/>
    </w:rPr>
  </w:style>
  <w:style w:type="paragraph" w:styleId="affffe">
    <w:name w:val="Note Heading"/>
    <w:basedOn w:val="a6"/>
    <w:next w:val="a6"/>
    <w:link w:val="afffff"/>
    <w:rsid w:val="00CB3486"/>
    <w:pPr>
      <w:spacing w:line="360" w:lineRule="auto"/>
      <w:ind w:left="1080" w:firstLine="709"/>
      <w:jc w:val="both"/>
    </w:pPr>
    <w:rPr>
      <w:rFonts w:ascii="Arial" w:hAnsi="Arial"/>
      <w:spacing w:val="-5"/>
      <w:sz w:val="20"/>
      <w:szCs w:val="20"/>
      <w:lang w:eastAsia="en-US"/>
    </w:rPr>
  </w:style>
  <w:style w:type="character" w:customStyle="1" w:styleId="afffff">
    <w:name w:val="Заголовок записки Знак"/>
    <w:link w:val="affffe"/>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0">
    <w:name w:val="Body Text First Indent"/>
    <w:basedOn w:val="afffa"/>
    <w:link w:val="afffff1"/>
    <w:rsid w:val="00CB3486"/>
    <w:pPr>
      <w:ind w:left="1080" w:firstLine="210"/>
    </w:pPr>
    <w:rPr>
      <w:rFonts w:ascii="Arial" w:hAnsi="Arial"/>
      <w:spacing w:val="-5"/>
      <w:lang w:eastAsia="en-US"/>
    </w:rPr>
  </w:style>
  <w:style w:type="character" w:customStyle="1" w:styleId="afffff1">
    <w:name w:val="Красная строка Знак"/>
    <w:link w:val="afffff0"/>
    <w:rsid w:val="00CB3486"/>
    <w:rPr>
      <w:rFonts w:ascii="Arial" w:hAnsi="Arial" w:cs="Arial"/>
      <w:spacing w:val="-5"/>
      <w:sz w:val="24"/>
      <w:szCs w:val="24"/>
      <w:lang w:eastAsia="en-US"/>
    </w:rPr>
  </w:style>
  <w:style w:type="paragraph" w:styleId="2f">
    <w:name w:val="Body Text First Indent 2"/>
    <w:basedOn w:val="affff1"/>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2">
    <w:name w:val="Signature"/>
    <w:basedOn w:val="a6"/>
    <w:link w:val="afffff3"/>
    <w:rsid w:val="00CB3486"/>
    <w:pPr>
      <w:spacing w:line="360" w:lineRule="auto"/>
      <w:ind w:left="4252" w:firstLine="709"/>
      <w:jc w:val="both"/>
    </w:pPr>
    <w:rPr>
      <w:rFonts w:ascii="Arial" w:hAnsi="Arial"/>
      <w:spacing w:val="-5"/>
      <w:sz w:val="20"/>
      <w:szCs w:val="20"/>
      <w:lang w:eastAsia="en-US"/>
    </w:rPr>
  </w:style>
  <w:style w:type="character" w:customStyle="1" w:styleId="afffff3">
    <w:name w:val="Подпись Знак"/>
    <w:link w:val="afffff2"/>
    <w:rsid w:val="00CB3486"/>
    <w:rPr>
      <w:rFonts w:ascii="Arial" w:hAnsi="Arial" w:cs="Arial"/>
      <w:spacing w:val="-5"/>
      <w:lang w:eastAsia="en-US"/>
    </w:rPr>
  </w:style>
  <w:style w:type="paragraph" w:styleId="afffff4">
    <w:name w:val="Salutation"/>
    <w:basedOn w:val="a6"/>
    <w:next w:val="a6"/>
    <w:link w:val="afffff5"/>
    <w:rsid w:val="00CB3486"/>
    <w:pPr>
      <w:spacing w:line="360" w:lineRule="auto"/>
      <w:ind w:left="1080" w:firstLine="709"/>
      <w:jc w:val="both"/>
    </w:pPr>
    <w:rPr>
      <w:rFonts w:ascii="Arial" w:hAnsi="Arial"/>
      <w:spacing w:val="-5"/>
      <w:sz w:val="20"/>
      <w:szCs w:val="20"/>
      <w:lang w:eastAsia="en-US"/>
    </w:rPr>
  </w:style>
  <w:style w:type="character" w:customStyle="1" w:styleId="afffff5">
    <w:name w:val="Приветствие Знак"/>
    <w:link w:val="afffff4"/>
    <w:rsid w:val="00CB3486"/>
    <w:rPr>
      <w:rFonts w:ascii="Arial" w:hAnsi="Arial" w:cs="Arial"/>
      <w:spacing w:val="-5"/>
      <w:lang w:eastAsia="en-US"/>
    </w:rPr>
  </w:style>
  <w:style w:type="paragraph" w:styleId="afffff6">
    <w:name w:val="Closing"/>
    <w:basedOn w:val="a6"/>
    <w:link w:val="afffff7"/>
    <w:rsid w:val="00CB3486"/>
    <w:pPr>
      <w:spacing w:line="360" w:lineRule="auto"/>
      <w:ind w:left="4252" w:firstLine="709"/>
      <w:jc w:val="both"/>
    </w:pPr>
    <w:rPr>
      <w:rFonts w:ascii="Arial" w:hAnsi="Arial"/>
      <w:spacing w:val="-5"/>
      <w:sz w:val="20"/>
      <w:szCs w:val="20"/>
      <w:lang w:eastAsia="en-US"/>
    </w:rPr>
  </w:style>
  <w:style w:type="character" w:customStyle="1" w:styleId="afffff7">
    <w:name w:val="Прощание Знак"/>
    <w:link w:val="afffff6"/>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8">
    <w:name w:val="Plain Text"/>
    <w:basedOn w:val="a6"/>
    <w:link w:val="afffff9"/>
    <w:rsid w:val="00CB3486"/>
    <w:pPr>
      <w:spacing w:line="360" w:lineRule="auto"/>
      <w:ind w:left="1080" w:firstLine="709"/>
      <w:jc w:val="both"/>
    </w:pPr>
    <w:rPr>
      <w:rFonts w:ascii="Courier New" w:hAnsi="Courier New"/>
      <w:spacing w:val="-5"/>
      <w:sz w:val="20"/>
      <w:szCs w:val="20"/>
      <w:lang w:eastAsia="en-US"/>
    </w:rPr>
  </w:style>
  <w:style w:type="character" w:customStyle="1" w:styleId="afffff9">
    <w:name w:val="Текст Знак"/>
    <w:link w:val="afffff8"/>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a">
    <w:name w:val="E-mail Signature"/>
    <w:basedOn w:val="a6"/>
    <w:link w:val="afffffb"/>
    <w:rsid w:val="00CB3486"/>
    <w:pPr>
      <w:spacing w:line="360" w:lineRule="auto"/>
      <w:ind w:left="1080" w:firstLine="709"/>
      <w:jc w:val="both"/>
    </w:pPr>
    <w:rPr>
      <w:rFonts w:ascii="Arial" w:hAnsi="Arial"/>
      <w:spacing w:val="-5"/>
      <w:sz w:val="20"/>
      <w:szCs w:val="20"/>
      <w:lang w:eastAsia="en-US"/>
    </w:rPr>
  </w:style>
  <w:style w:type="character" w:customStyle="1" w:styleId="afffffb">
    <w:name w:val="Электронная подпись Знак"/>
    <w:link w:val="afffffa"/>
    <w:rsid w:val="00CB3486"/>
    <w:rPr>
      <w:rFonts w:ascii="Arial" w:hAnsi="Arial" w:cs="Arial"/>
      <w:spacing w:val="-5"/>
      <w:lang w:eastAsia="en-US"/>
    </w:rPr>
  </w:style>
  <w:style w:type="table" w:styleId="-1">
    <w:name w:val="Table Web 1"/>
    <w:basedOn w:val="a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c">
    <w:name w:val="Table Elegant"/>
    <w:basedOn w:val="a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d">
    <w:name w:val="Table Contemporary"/>
    <w:basedOn w:val="a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e">
    <w:name w:val="Table Professional"/>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
    <w:name w:val="Table Theme"/>
    <w:basedOn w:val="a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0">
    <w:name w:val="endnote text"/>
    <w:basedOn w:val="a6"/>
    <w:link w:val="affffff1"/>
    <w:rsid w:val="00CB3486"/>
    <w:pPr>
      <w:spacing w:line="360" w:lineRule="auto"/>
      <w:ind w:firstLine="680"/>
      <w:jc w:val="both"/>
    </w:pPr>
    <w:rPr>
      <w:sz w:val="20"/>
      <w:szCs w:val="20"/>
    </w:rPr>
  </w:style>
  <w:style w:type="character" w:customStyle="1" w:styleId="affffff1">
    <w:name w:val="Текст концевой сноски Знак"/>
    <w:basedOn w:val="a8"/>
    <w:link w:val="affffff0"/>
    <w:rsid w:val="00CB3486"/>
  </w:style>
  <w:style w:type="character" w:styleId="affffff2">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3">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4">
    <w:name w:val="ТЕКСТ ГРАД"/>
    <w:basedOn w:val="a6"/>
    <w:link w:val="affffff5"/>
    <w:qFormat/>
    <w:rsid w:val="00060D76"/>
    <w:pPr>
      <w:spacing w:line="360" w:lineRule="auto"/>
      <w:ind w:firstLine="709"/>
      <w:jc w:val="both"/>
    </w:pPr>
  </w:style>
  <w:style w:type="character" w:customStyle="1" w:styleId="affffff5">
    <w:name w:val="ТЕКСТ ГРАД Знак"/>
    <w:link w:val="affffff4"/>
    <w:rsid w:val="00060D76"/>
    <w:rPr>
      <w:sz w:val="24"/>
      <w:szCs w:val="24"/>
    </w:rPr>
  </w:style>
  <w:style w:type="paragraph" w:customStyle="1" w:styleId="affffff6">
    <w:name w:val="ООО  «Институт Территориального Планирования"/>
    <w:basedOn w:val="a6"/>
    <w:link w:val="affffff7"/>
    <w:qFormat/>
    <w:rsid w:val="00060D76"/>
    <w:pPr>
      <w:spacing w:line="360" w:lineRule="auto"/>
      <w:ind w:left="709"/>
      <w:jc w:val="right"/>
    </w:pPr>
  </w:style>
  <w:style w:type="character" w:customStyle="1" w:styleId="affffff7">
    <w:name w:val="ООО  «Институт Территориального Планирования Знак"/>
    <w:link w:val="affffff6"/>
    <w:rsid w:val="00060D76"/>
    <w:rPr>
      <w:sz w:val="24"/>
      <w:szCs w:val="24"/>
    </w:rPr>
  </w:style>
  <w:style w:type="paragraph" w:customStyle="1" w:styleId="S6">
    <w:name w:val="S_Обычный в таблице"/>
    <w:basedOn w:val="a6"/>
    <w:link w:val="S7"/>
    <w:rsid w:val="00060D76"/>
    <w:pPr>
      <w:spacing w:line="360" w:lineRule="auto"/>
      <w:jc w:val="center"/>
    </w:pPr>
  </w:style>
  <w:style w:type="character" w:customStyle="1" w:styleId="S7">
    <w:name w:val="S_Обычный в таблице Знак"/>
    <w:link w:val="S6"/>
    <w:rsid w:val="00060D76"/>
    <w:rPr>
      <w:sz w:val="24"/>
      <w:szCs w:val="24"/>
    </w:rPr>
  </w:style>
  <w:style w:type="character" w:styleId="affffff8">
    <w:name w:val="Placeholder Text"/>
    <w:uiPriority w:val="99"/>
    <w:semiHidden/>
    <w:rsid w:val="00B25ADA"/>
    <w:rPr>
      <w:color w:val="808080"/>
    </w:rPr>
  </w:style>
  <w:style w:type="paragraph" w:styleId="affffff9">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a">
    <w:name w:val="table of figures"/>
    <w:basedOn w:val="a6"/>
    <w:next w:val="a6"/>
    <w:rsid w:val="00120F52"/>
  </w:style>
  <w:style w:type="paragraph" w:styleId="affffffb">
    <w:name w:val="Bibliography"/>
    <w:basedOn w:val="a6"/>
    <w:next w:val="a6"/>
    <w:uiPriority w:val="37"/>
    <w:semiHidden/>
    <w:unhideWhenUsed/>
    <w:rsid w:val="00120F52"/>
  </w:style>
  <w:style w:type="paragraph" w:styleId="affffffc">
    <w:name w:val="table of authorities"/>
    <w:basedOn w:val="a6"/>
    <w:next w:val="a6"/>
    <w:rsid w:val="00120F52"/>
    <w:pPr>
      <w:ind w:left="240" w:hanging="240"/>
    </w:pPr>
  </w:style>
  <w:style w:type="paragraph" w:styleId="affffffd">
    <w:name w:val="macro"/>
    <w:link w:val="affffffe"/>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e">
    <w:name w:val="Текст макроса Знак"/>
    <w:link w:val="affffffd"/>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f">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rPr>
  </w:style>
  <w:style w:type="paragraph" w:customStyle="1" w:styleId="S8">
    <w:name w:val="S_Маркированный"/>
    <w:basedOn w:val="afff7"/>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7"/>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style>
  <w:style w:type="character" w:customStyle="1" w:styleId="Sc">
    <w:name w:val="S_Обычный Знак Знак Знак Знак Знак"/>
    <w:link w:val="Sb"/>
    <w:rsid w:val="00110C66"/>
    <w:rPr>
      <w:sz w:val="24"/>
      <w:szCs w:val="24"/>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7"/>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0">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rPr>
  </w:style>
  <w:style w:type="character" w:customStyle="1" w:styleId="bodytext">
    <w:name w:val="body text Знак"/>
    <w:link w:val="1f8"/>
    <w:rsid w:val="00110C66"/>
    <w:rPr>
      <w:rFonts w:ascii="Arial" w:hAnsi="Arial"/>
      <w:sz w:val="22"/>
      <w:szCs w:val="24"/>
      <w:lang w:val="en-US"/>
    </w:rPr>
  </w:style>
  <w:style w:type="paragraph" w:customStyle="1" w:styleId="1f9">
    <w:name w:val="Обычный1"/>
    <w:rsid w:val="00110C66"/>
    <w:pPr>
      <w:spacing w:before="100" w:after="100"/>
    </w:pPr>
    <w:rPr>
      <w:snapToGrid w:val="0"/>
      <w:sz w:val="24"/>
    </w:rPr>
  </w:style>
  <w:style w:type="paragraph" w:customStyle="1" w:styleId="afffffff1">
    <w:name w:val="Основной текст продолжение"/>
    <w:basedOn w:val="a6"/>
    <w:next w:val="afffa"/>
    <w:link w:val="1fa"/>
    <w:rsid w:val="00110C66"/>
    <w:pPr>
      <w:spacing w:before="120"/>
      <w:ind w:firstLine="709"/>
      <w:jc w:val="both"/>
    </w:pPr>
    <w:rPr>
      <w:szCs w:val="20"/>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1"/>
    <w:rsid w:val="00110C66"/>
    <w:rPr>
      <w:sz w:val="24"/>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c"/>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d"/>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e"/>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f"/>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9"/>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2">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3">
    <w:name w:val="заголовок"/>
    <w:basedOn w:val="a6"/>
    <w:link w:val="afffffff4"/>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4">
    <w:name w:val="заголовок Знак"/>
    <w:link w:val="afffffff3"/>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5">
    <w:name w:val="ГРАД Основной текст"/>
    <w:basedOn w:val="a6"/>
    <w:link w:val="afffffff6"/>
    <w:autoRedefine/>
    <w:rsid w:val="00F51128"/>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f6">
    <w:name w:val="ГРАД Основной текст Знак Знак"/>
    <w:link w:val="afffffff5"/>
    <w:rsid w:val="00F51128"/>
    <w:rPr>
      <w:rFonts w:eastAsia="Calibri"/>
      <w:bCs/>
      <w:spacing w:val="4"/>
      <w:w w:val="109"/>
      <w:sz w:val="24"/>
      <w:szCs w:val="28"/>
      <w:lang w:eastAsia="en-US" w:bidi="en-US"/>
    </w:rPr>
  </w:style>
  <w:style w:type="paragraph" w:customStyle="1" w:styleId="afffffff7">
    <w:name w:val="ГРАД Список маркированный"/>
    <w:basedOn w:val="afff7"/>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rPr>
  </w:style>
  <w:style w:type="character" w:customStyle="1" w:styleId="FontStyle20">
    <w:name w:val="Font Style20"/>
    <w:rsid w:val="00F51128"/>
    <w:rPr>
      <w:rFonts w:ascii="Times New Roman" w:hAnsi="Times New Roman" w:cs="Times New Roman"/>
      <w:sz w:val="22"/>
      <w:szCs w:val="22"/>
    </w:rPr>
  </w:style>
  <w:style w:type="character" w:customStyle="1" w:styleId="afffffff8">
    <w:name w:val="Символ сноски"/>
    <w:rsid w:val="00F51128"/>
  </w:style>
  <w:style w:type="paragraph" w:customStyle="1" w:styleId="afffffff9">
    <w:name w:val="Раздел МНГП"/>
    <w:basedOn w:val="12"/>
    <w:qFormat/>
    <w:rsid w:val="00F51128"/>
    <w:pPr>
      <w:keepLines/>
      <w:tabs>
        <w:tab w:val="clear" w:pos="851"/>
        <w:tab w:val="center" w:pos="426"/>
      </w:tabs>
      <w:spacing w:before="480" w:after="0"/>
    </w:pPr>
    <w:rPr>
      <w:caps w:val="0"/>
      <w:kern w:val="0"/>
      <w:sz w:val="24"/>
      <w:lang w:eastAsia="en-US"/>
    </w:rPr>
  </w:style>
  <w:style w:type="paragraph" w:customStyle="1" w:styleId="afffffffa">
    <w:name w:val="раздел МНГП"/>
    <w:basedOn w:val="12"/>
    <w:qFormat/>
    <w:rsid w:val="00F51128"/>
    <w:pPr>
      <w:keepLines/>
      <w:tabs>
        <w:tab w:val="clear" w:pos="851"/>
        <w:tab w:val="center" w:pos="426"/>
      </w:tabs>
      <w:spacing w:before="120" w:after="0"/>
    </w:pPr>
    <w:rPr>
      <w:caps w:val="0"/>
      <w:color w:val="000000"/>
      <w:kern w:val="0"/>
      <w:lang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b">
    <w:name w:val="Основной текст_"/>
    <w:link w:val="2fc"/>
    <w:rsid w:val="00F51128"/>
    <w:rPr>
      <w:shd w:val="clear" w:color="auto" w:fill="FFFFFF"/>
    </w:rPr>
  </w:style>
  <w:style w:type="paragraph" w:customStyle="1" w:styleId="2fc">
    <w:name w:val="Основной текст2"/>
    <w:basedOn w:val="a6"/>
    <w:link w:val="afffffffb"/>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c">
    <w:name w:val="Оглавление_"/>
    <w:link w:val="afffffffd"/>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d">
    <w:name w:val="Оглавление"/>
    <w:basedOn w:val="a6"/>
    <w:link w:val="afffffffc"/>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eastAsia="en-US"/>
    </w:rPr>
  </w:style>
  <w:style w:type="paragraph" w:customStyle="1" w:styleId="afffffffe">
    <w:name w:val="_абзац"/>
    <w:basedOn w:val="a6"/>
    <w:link w:val="affffffff"/>
    <w:qFormat/>
    <w:rsid w:val="00F51128"/>
    <w:pPr>
      <w:spacing w:line="276" w:lineRule="auto"/>
      <w:ind w:firstLine="709"/>
      <w:jc w:val="both"/>
    </w:pPr>
  </w:style>
  <w:style w:type="character" w:customStyle="1" w:styleId="affffffff">
    <w:name w:val="_абзац Знак"/>
    <w:link w:val="afffffffe"/>
    <w:rsid w:val="00F51128"/>
    <w:rPr>
      <w:sz w:val="24"/>
      <w:szCs w:val="24"/>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0">
    <w:name w:val="список"/>
    <w:basedOn w:val="a7"/>
    <w:qFormat/>
    <w:rsid w:val="005F64EE"/>
    <w:pPr>
      <w:tabs>
        <w:tab w:val="left" w:pos="993"/>
      </w:tabs>
    </w:pPr>
    <w:rPr>
      <w:rFonts w:eastAsiaTheme="minorHAnsi"/>
      <w:color w:val="000000" w:themeColor="text1"/>
      <w:lang w:eastAsia="en-US"/>
    </w:rPr>
  </w:style>
  <w:style w:type="paragraph" w:customStyle="1" w:styleId="affffffff1">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2">
    <w:name w:val="Таблица_название_таблицы"/>
    <w:next w:val="a7"/>
    <w:link w:val="affffffff3"/>
    <w:autoRedefine/>
    <w:qFormat/>
    <w:rsid w:val="00200C3C"/>
    <w:pPr>
      <w:keepNext/>
      <w:spacing w:before="60" w:after="60"/>
      <w:jc w:val="center"/>
    </w:pPr>
    <w:rPr>
      <w:b/>
      <w:bCs/>
      <w:sz w:val="22"/>
      <w:szCs w:val="22"/>
    </w:rPr>
  </w:style>
  <w:style w:type="character" w:customStyle="1" w:styleId="affffffff3">
    <w:name w:val="Таблица_название_таблицы Знак"/>
    <w:link w:val="affffffff2"/>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 w:type="character" w:customStyle="1" w:styleId="affb">
    <w:name w:val="Без интервала Знак"/>
    <w:link w:val="affa"/>
    <w:uiPriority w:val="99"/>
    <w:rsid w:val="007A4666"/>
    <w:rPr>
      <w:sz w:val="24"/>
      <w:szCs w:val="24"/>
    </w:rPr>
  </w:style>
</w:styles>
</file>

<file path=word/webSettings.xml><?xml version="1.0" encoding="utf-8"?>
<w:webSettings xmlns:r="http://schemas.openxmlformats.org/officeDocument/2006/relationships" xmlns:w="http://schemas.openxmlformats.org/wordprocessingml/2006/main">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27143163">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2.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615DAAC-FD15-4061-9DB8-1AC45A040C9E}">
  <ds:schemaRefs>
    <ds:schemaRef ds:uri="http://schemas.openxmlformats.org/officeDocument/2006/bibliography"/>
  </ds:schemaRefs>
</ds:datastoreItem>
</file>

<file path=customXml/itemProps4.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3782</TotalTime>
  <Pages>1</Pages>
  <Words>4343</Words>
  <Characters>24758</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29043</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пк</cp:lastModifiedBy>
  <cp:revision>506</cp:revision>
  <cp:lastPrinted>2022-12-27T04:01:00Z</cp:lastPrinted>
  <dcterms:created xsi:type="dcterms:W3CDTF">2021-10-15T07:52:00Z</dcterms:created>
  <dcterms:modified xsi:type="dcterms:W3CDTF">2022-12-27T04:01:00Z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