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7FE" w:rsidRPr="00BA03B2" w:rsidRDefault="002C37FE" w:rsidP="00BA03B2">
      <w:pPr>
        <w:jc w:val="right"/>
        <w:rPr>
          <w:b/>
          <w:bCs/>
          <w:noProof/>
          <w:sz w:val="28"/>
          <w:szCs w:val="28"/>
        </w:rPr>
      </w:pPr>
      <w:r w:rsidRPr="00BA03B2">
        <w:rPr>
          <w:b/>
          <w:bCs/>
          <w:noProof/>
          <w:sz w:val="28"/>
          <w:szCs w:val="28"/>
        </w:rPr>
        <w:t>ПРОЕКТ</w:t>
      </w:r>
    </w:p>
    <w:p w:rsidR="002C37FE" w:rsidRDefault="002C37FE" w:rsidP="00B323B5">
      <w:pPr>
        <w:jc w:val="center"/>
        <w:rPr>
          <w:noProof/>
          <w:sz w:val="28"/>
          <w:szCs w:val="28"/>
        </w:rPr>
      </w:pPr>
    </w:p>
    <w:p w:rsidR="002C37FE" w:rsidRDefault="002C37FE" w:rsidP="00B323B5">
      <w:pPr>
        <w:jc w:val="center"/>
        <w:rPr>
          <w:noProof/>
          <w:sz w:val="28"/>
          <w:szCs w:val="28"/>
        </w:rPr>
      </w:pPr>
    </w:p>
    <w:p w:rsidR="002C37FE" w:rsidRPr="00195ECE" w:rsidRDefault="002C37FE" w:rsidP="00B323B5">
      <w:pPr>
        <w:jc w:val="center"/>
        <w:rPr>
          <w:sz w:val="28"/>
          <w:szCs w:val="28"/>
        </w:rPr>
      </w:pPr>
      <w:r w:rsidRPr="008336E2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49.5pt;visibility:visible">
            <v:imagedata r:id="rId5" o:title=""/>
          </v:shape>
        </w:pict>
      </w:r>
    </w:p>
    <w:p w:rsidR="002C37FE" w:rsidRPr="00195ECE" w:rsidRDefault="002C37FE" w:rsidP="00B323B5">
      <w:pPr>
        <w:ind w:left="-142" w:right="-144"/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АДМИНИСТРАЦИЯ КРУТИНСКОГО МУНИЦИПАЛЬНОГО</w:t>
      </w:r>
    </w:p>
    <w:p w:rsidR="002C37FE" w:rsidRPr="00195ECE" w:rsidRDefault="002C37FE" w:rsidP="00B323B5">
      <w:pPr>
        <w:ind w:left="-142" w:right="-144"/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РАЙОНА ОМСКОЙ ОБЛАСТИ</w:t>
      </w:r>
    </w:p>
    <w:p w:rsidR="002C37FE" w:rsidRPr="00195ECE" w:rsidRDefault="002C37FE" w:rsidP="00B323B5">
      <w:pPr>
        <w:jc w:val="center"/>
        <w:rPr>
          <w:b/>
          <w:bCs/>
          <w:sz w:val="28"/>
          <w:szCs w:val="28"/>
        </w:rPr>
      </w:pPr>
    </w:p>
    <w:p w:rsidR="002C37FE" w:rsidRPr="00195ECE" w:rsidRDefault="002C37FE" w:rsidP="00B323B5">
      <w:pPr>
        <w:jc w:val="center"/>
        <w:rPr>
          <w:b/>
          <w:bCs/>
          <w:sz w:val="28"/>
          <w:szCs w:val="28"/>
        </w:rPr>
      </w:pPr>
      <w:r w:rsidRPr="00195ECE">
        <w:rPr>
          <w:b/>
          <w:bCs/>
          <w:sz w:val="28"/>
          <w:szCs w:val="28"/>
        </w:rPr>
        <w:t>П О С Т А Н О В Л Е Н И Е</w:t>
      </w:r>
    </w:p>
    <w:p w:rsidR="002C37FE" w:rsidRPr="00195ECE" w:rsidRDefault="002C37FE" w:rsidP="00B323B5">
      <w:pPr>
        <w:jc w:val="center"/>
        <w:rPr>
          <w:b/>
          <w:bCs/>
          <w:sz w:val="28"/>
          <w:szCs w:val="28"/>
        </w:rPr>
      </w:pPr>
    </w:p>
    <w:p w:rsidR="002C37FE" w:rsidRPr="00195ECE" w:rsidRDefault="002C37FE" w:rsidP="00423CC0">
      <w:pPr>
        <w:widowControl/>
        <w:autoSpaceDE/>
        <w:autoSpaceDN/>
        <w:adjustRightInd/>
        <w:rPr>
          <w:sz w:val="28"/>
          <w:szCs w:val="28"/>
        </w:rPr>
      </w:pPr>
      <w:r w:rsidRPr="00195ECE">
        <w:rPr>
          <w:sz w:val="28"/>
          <w:szCs w:val="28"/>
        </w:rPr>
        <w:t xml:space="preserve">  от </w:t>
      </w:r>
      <w:r>
        <w:rPr>
          <w:sz w:val="28"/>
          <w:szCs w:val="28"/>
        </w:rPr>
        <w:t xml:space="preserve">                    </w:t>
      </w:r>
      <w:r w:rsidRPr="00195ECE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195ECE">
        <w:rPr>
          <w:sz w:val="28"/>
          <w:szCs w:val="28"/>
        </w:rPr>
        <w:t xml:space="preserve"> года                                                                </w:t>
      </w:r>
      <w:r>
        <w:rPr>
          <w:sz w:val="28"/>
          <w:szCs w:val="28"/>
        </w:rPr>
        <w:t xml:space="preserve">    </w:t>
      </w:r>
      <w:r w:rsidRPr="00195ECE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         -п</w:t>
      </w:r>
      <w:r w:rsidRPr="00195ECE">
        <w:rPr>
          <w:sz w:val="28"/>
          <w:szCs w:val="28"/>
        </w:rPr>
        <w:t xml:space="preserve">                            </w:t>
      </w:r>
    </w:p>
    <w:p w:rsidR="002C37FE" w:rsidRDefault="002C37FE" w:rsidP="00BE30DC">
      <w:pPr>
        <w:shd w:val="clear" w:color="auto" w:fill="FFFFFF"/>
        <w:spacing w:before="322" w:line="322" w:lineRule="exact"/>
        <w:ind w:right="5"/>
        <w:jc w:val="center"/>
        <w:rPr>
          <w:sz w:val="28"/>
          <w:szCs w:val="28"/>
        </w:rPr>
      </w:pPr>
      <w:r w:rsidRPr="00195ECE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Pr="00195EC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местных нормативов градостроительного проектирования </w:t>
      </w:r>
      <w:r w:rsidRPr="00195ECE">
        <w:rPr>
          <w:sz w:val="28"/>
          <w:szCs w:val="28"/>
        </w:rPr>
        <w:t xml:space="preserve"> Крутинского</w:t>
      </w:r>
      <w:r>
        <w:rPr>
          <w:sz w:val="28"/>
          <w:szCs w:val="28"/>
        </w:rPr>
        <w:t xml:space="preserve"> </w:t>
      </w:r>
      <w:r w:rsidRPr="00195ECE">
        <w:rPr>
          <w:sz w:val="28"/>
          <w:szCs w:val="28"/>
        </w:rPr>
        <w:t xml:space="preserve"> муниципального района Омской области</w:t>
      </w:r>
    </w:p>
    <w:p w:rsidR="002C37FE" w:rsidRPr="00195ECE" w:rsidRDefault="002C37FE" w:rsidP="00423CC0">
      <w:pPr>
        <w:shd w:val="clear" w:color="auto" w:fill="FFFFFF"/>
        <w:spacing w:line="322" w:lineRule="exact"/>
        <w:ind w:right="5"/>
        <w:jc w:val="center"/>
        <w:rPr>
          <w:sz w:val="28"/>
          <w:szCs w:val="28"/>
        </w:rPr>
      </w:pPr>
    </w:p>
    <w:p w:rsidR="002C37FE" w:rsidRDefault="002C37FE" w:rsidP="00F63736">
      <w:pPr>
        <w:shd w:val="clear" w:color="auto" w:fill="FFFFFF"/>
        <w:ind w:firstLine="72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CC2056">
        <w:rPr>
          <w:sz w:val="28"/>
          <w:szCs w:val="28"/>
        </w:rPr>
        <w:t>пункт</w:t>
      </w:r>
      <w:r>
        <w:rPr>
          <w:sz w:val="28"/>
          <w:szCs w:val="28"/>
        </w:rPr>
        <w:t>ом</w:t>
      </w:r>
      <w:r w:rsidRPr="00CC2056">
        <w:rPr>
          <w:sz w:val="28"/>
          <w:szCs w:val="28"/>
        </w:rPr>
        <w:t xml:space="preserve"> 2 части 1 статьи 8, части 1 статьи 29.4 Градостроительного кодекса Российской Федерации, пункта 20 части 1 статьи 14 Федерального закона от 06.10.2003 № 131-ФЗ «Об общих принципах организации местного самоупр</w:t>
      </w:r>
      <w:r>
        <w:rPr>
          <w:sz w:val="28"/>
          <w:szCs w:val="28"/>
        </w:rPr>
        <w:t>авления в Российской Федерации», Законом Омской области от 24.09.2015 № 1786-ОЗ «О закреплении вопросов местного значения за сельскими поселениями Омской области», Законом Омской области от 09.03.2007 № 874 – ОЗ «О регулировании градостроительной деятельности в Омской области», руководствуясь У</w:t>
      </w:r>
      <w:r w:rsidRPr="004043E5">
        <w:rPr>
          <w:color w:val="000000"/>
          <w:sz w:val="28"/>
          <w:szCs w:val="28"/>
        </w:rPr>
        <w:t>ставом Крутинского  муниц</w:t>
      </w:r>
      <w:r>
        <w:rPr>
          <w:color w:val="000000"/>
          <w:sz w:val="28"/>
          <w:szCs w:val="28"/>
        </w:rPr>
        <w:t>ипального района Омской области,</w:t>
      </w:r>
    </w:p>
    <w:p w:rsidR="002C37FE" w:rsidRPr="001E6E7B" w:rsidRDefault="002C37FE" w:rsidP="00F94EC8">
      <w:pPr>
        <w:shd w:val="clear" w:color="auto" w:fill="FFFFFF"/>
        <w:spacing w:before="326"/>
        <w:jc w:val="center"/>
        <w:rPr>
          <w:sz w:val="28"/>
          <w:szCs w:val="28"/>
        </w:rPr>
      </w:pPr>
      <w:r w:rsidRPr="001E6E7B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E6E7B">
        <w:rPr>
          <w:sz w:val="28"/>
          <w:szCs w:val="28"/>
        </w:rPr>
        <w:t>Ю:</w:t>
      </w:r>
    </w:p>
    <w:p w:rsidR="002C37FE" w:rsidRPr="00195ECE" w:rsidRDefault="002C37FE">
      <w:pPr>
        <w:shd w:val="clear" w:color="auto" w:fill="FFFFFF"/>
        <w:tabs>
          <w:tab w:val="left" w:pos="1123"/>
          <w:tab w:val="left" w:pos="2280"/>
          <w:tab w:val="left" w:pos="3941"/>
          <w:tab w:val="left" w:pos="5659"/>
          <w:tab w:val="left" w:pos="8150"/>
        </w:tabs>
        <w:spacing w:before="312" w:line="322" w:lineRule="exact"/>
        <w:ind w:right="5" w:firstLine="706"/>
        <w:jc w:val="both"/>
        <w:rPr>
          <w:sz w:val="28"/>
          <w:szCs w:val="28"/>
        </w:rPr>
      </w:pPr>
      <w:r w:rsidRPr="00195ECE">
        <w:rPr>
          <w:spacing w:val="-4"/>
          <w:sz w:val="28"/>
          <w:szCs w:val="28"/>
        </w:rPr>
        <w:t>1.</w:t>
      </w:r>
      <w:r w:rsidRPr="00195ECE">
        <w:rPr>
          <w:sz w:val="28"/>
          <w:szCs w:val="28"/>
        </w:rPr>
        <w:tab/>
      </w:r>
      <w:r>
        <w:rPr>
          <w:sz w:val="28"/>
          <w:szCs w:val="28"/>
        </w:rPr>
        <w:t>Утвердить</w:t>
      </w:r>
      <w:r w:rsidRPr="00195E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Местные нормативы градостроительного проектирования (далее МНГП) </w:t>
      </w:r>
      <w:r w:rsidRPr="00195ECE">
        <w:rPr>
          <w:spacing w:val="-2"/>
          <w:sz w:val="28"/>
          <w:szCs w:val="28"/>
        </w:rPr>
        <w:t xml:space="preserve"> Крутинского муниципального района Омской области</w:t>
      </w:r>
      <w:r>
        <w:rPr>
          <w:spacing w:val="-2"/>
          <w:sz w:val="28"/>
          <w:szCs w:val="28"/>
        </w:rPr>
        <w:t xml:space="preserve"> согласно приложению к настоящему постановлению</w:t>
      </w:r>
      <w:r w:rsidRPr="00195ECE">
        <w:rPr>
          <w:spacing w:val="-2"/>
          <w:sz w:val="28"/>
          <w:szCs w:val="28"/>
        </w:rPr>
        <w:t>.</w:t>
      </w:r>
    </w:p>
    <w:p w:rsidR="002C37FE" w:rsidRDefault="002C37FE" w:rsidP="00BE30DC">
      <w:pPr>
        <w:widowControl/>
        <w:shd w:val="clear" w:color="auto" w:fill="FFFFFF"/>
        <w:tabs>
          <w:tab w:val="left" w:leader="underscore" w:pos="8640"/>
        </w:tabs>
        <w:autoSpaceDE/>
        <w:autoSpaceDN/>
        <w:adjustRightInd/>
        <w:ind w:left="34" w:firstLine="675"/>
        <w:jc w:val="both"/>
        <w:rPr>
          <w:color w:val="000000"/>
          <w:sz w:val="28"/>
          <w:szCs w:val="28"/>
        </w:rPr>
      </w:pPr>
      <w:r w:rsidRPr="00195ECE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Сектору строительства и архитектуры Администрации Крутинского муниципального района Омской области (Остапенко Н.А.):</w:t>
      </w:r>
    </w:p>
    <w:p w:rsidR="002C37FE" w:rsidRDefault="002C37FE" w:rsidP="00F6373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 обеспечить размещение  МНГП Крутинского муниципального района Омской области на официальном сайте Администрации Крутинского муниципального района в информационно-коммуникационной сети «Интернет»;</w:t>
      </w:r>
    </w:p>
    <w:p w:rsidR="002C37FE" w:rsidRPr="00195ECE" w:rsidRDefault="002C37FE" w:rsidP="00BE30DC">
      <w:pPr>
        <w:widowControl/>
        <w:shd w:val="clear" w:color="auto" w:fill="FFFFFF"/>
        <w:tabs>
          <w:tab w:val="left" w:leader="underscore" w:pos="8640"/>
        </w:tabs>
        <w:autoSpaceDE/>
        <w:autoSpaceDN/>
        <w:adjustRightInd/>
        <w:ind w:left="34"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обеспечить размещение МНГП</w:t>
      </w:r>
      <w:r w:rsidRPr="00195ECE">
        <w:rPr>
          <w:spacing w:val="-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Крутинского муниципального района Омской области в федеральной государственной информационной системе территориального планирования.</w:t>
      </w:r>
    </w:p>
    <w:p w:rsidR="002C37FE" w:rsidRPr="00195ECE" w:rsidRDefault="002C37FE" w:rsidP="00D236C2">
      <w:pPr>
        <w:shd w:val="clear" w:color="auto" w:fill="FFFFFF"/>
        <w:tabs>
          <w:tab w:val="left" w:pos="974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Pr="00195EC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95ECE">
        <w:rPr>
          <w:sz w:val="28"/>
          <w:szCs w:val="28"/>
        </w:rPr>
        <w:t xml:space="preserve">Контроль  за  исполнением  настоящего   постановления    возложить на    заместителя  Главы  Крутинского </w:t>
      </w:r>
      <w:r>
        <w:rPr>
          <w:sz w:val="28"/>
          <w:szCs w:val="28"/>
        </w:rPr>
        <w:t>муниципального района (Головин В</w:t>
      </w:r>
      <w:r w:rsidRPr="00195ECE">
        <w:rPr>
          <w:sz w:val="28"/>
          <w:szCs w:val="28"/>
        </w:rPr>
        <w:t>.Г.).</w:t>
      </w:r>
    </w:p>
    <w:p w:rsidR="002C37FE" w:rsidRPr="00195ECE" w:rsidRDefault="002C37FE" w:rsidP="003210C5">
      <w:pPr>
        <w:widowControl/>
        <w:autoSpaceDE/>
        <w:autoSpaceDN/>
        <w:adjustRightInd/>
        <w:jc w:val="both"/>
        <w:rPr>
          <w:b/>
          <w:bCs/>
          <w:sz w:val="28"/>
          <w:szCs w:val="28"/>
        </w:rPr>
      </w:pPr>
    </w:p>
    <w:p w:rsidR="002C37FE" w:rsidRDefault="002C37FE" w:rsidP="003210C5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2C37FE" w:rsidRPr="00195ECE" w:rsidRDefault="002C37FE" w:rsidP="003210C5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195ECE">
        <w:rPr>
          <w:sz w:val="28"/>
          <w:szCs w:val="28"/>
        </w:rPr>
        <w:t xml:space="preserve"> Крутинского</w:t>
      </w:r>
    </w:p>
    <w:p w:rsidR="002C37FE" w:rsidRPr="00195ECE" w:rsidRDefault="002C37FE" w:rsidP="003210C5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95ECE">
        <w:rPr>
          <w:sz w:val="28"/>
          <w:szCs w:val="28"/>
        </w:rPr>
        <w:t xml:space="preserve">муниципального района                                                  </w:t>
      </w:r>
      <w:r>
        <w:rPr>
          <w:sz w:val="28"/>
          <w:szCs w:val="28"/>
        </w:rPr>
        <w:t>В.Н.Киселёв</w:t>
      </w:r>
    </w:p>
    <w:p w:rsidR="002C37FE" w:rsidRPr="00195ECE" w:rsidRDefault="002C37FE" w:rsidP="00D11B6E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 w:rsidRPr="00195ECE">
        <w:rPr>
          <w:sz w:val="28"/>
          <w:szCs w:val="28"/>
        </w:rPr>
        <w:t xml:space="preserve"> </w:t>
      </w:r>
    </w:p>
    <w:sectPr w:rsidR="002C37FE" w:rsidRPr="00195ECE" w:rsidSect="00D236C2">
      <w:pgSz w:w="11909" w:h="16834"/>
      <w:pgMar w:top="567" w:right="851" w:bottom="567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B53D0"/>
    <w:multiLevelType w:val="singleLevel"/>
    <w:tmpl w:val="2788D386"/>
    <w:lvl w:ilvl="0">
      <w:start w:val="6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">
    <w:nsid w:val="6B363351"/>
    <w:multiLevelType w:val="hybridMultilevel"/>
    <w:tmpl w:val="45448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6B37"/>
    <w:rsid w:val="0000475F"/>
    <w:rsid w:val="00004BBD"/>
    <w:rsid w:val="000140E0"/>
    <w:rsid w:val="00032171"/>
    <w:rsid w:val="00034120"/>
    <w:rsid w:val="00041251"/>
    <w:rsid w:val="0004165B"/>
    <w:rsid w:val="00046F4A"/>
    <w:rsid w:val="00055E7C"/>
    <w:rsid w:val="00066632"/>
    <w:rsid w:val="0007250C"/>
    <w:rsid w:val="00077D02"/>
    <w:rsid w:val="00086208"/>
    <w:rsid w:val="00093C8D"/>
    <w:rsid w:val="000952EA"/>
    <w:rsid w:val="000A2285"/>
    <w:rsid w:val="000B54B6"/>
    <w:rsid w:val="000C3948"/>
    <w:rsid w:val="000C4A54"/>
    <w:rsid w:val="000D2106"/>
    <w:rsid w:val="00106A2C"/>
    <w:rsid w:val="00106E68"/>
    <w:rsid w:val="00124339"/>
    <w:rsid w:val="00124504"/>
    <w:rsid w:val="00143BFE"/>
    <w:rsid w:val="0016432B"/>
    <w:rsid w:val="00170D10"/>
    <w:rsid w:val="00172D74"/>
    <w:rsid w:val="001827FD"/>
    <w:rsid w:val="00191D61"/>
    <w:rsid w:val="00195844"/>
    <w:rsid w:val="00195ECE"/>
    <w:rsid w:val="001A5801"/>
    <w:rsid w:val="001A7AA4"/>
    <w:rsid w:val="001B03F0"/>
    <w:rsid w:val="001B0F45"/>
    <w:rsid w:val="001B18CC"/>
    <w:rsid w:val="001B2169"/>
    <w:rsid w:val="001D2C2B"/>
    <w:rsid w:val="001E6E7B"/>
    <w:rsid w:val="001F4626"/>
    <w:rsid w:val="00206DD0"/>
    <w:rsid w:val="00235D30"/>
    <w:rsid w:val="00254CD6"/>
    <w:rsid w:val="0026089D"/>
    <w:rsid w:val="00282D5E"/>
    <w:rsid w:val="002A00F6"/>
    <w:rsid w:val="002A651A"/>
    <w:rsid w:val="002C37FE"/>
    <w:rsid w:val="002D62EF"/>
    <w:rsid w:val="00306176"/>
    <w:rsid w:val="00316F92"/>
    <w:rsid w:val="003210C5"/>
    <w:rsid w:val="00326DA2"/>
    <w:rsid w:val="00337C15"/>
    <w:rsid w:val="00346029"/>
    <w:rsid w:val="003542A8"/>
    <w:rsid w:val="00361D6F"/>
    <w:rsid w:val="00363A6B"/>
    <w:rsid w:val="0038004D"/>
    <w:rsid w:val="00396381"/>
    <w:rsid w:val="00396C33"/>
    <w:rsid w:val="003D37F1"/>
    <w:rsid w:val="003D5A60"/>
    <w:rsid w:val="003D6B37"/>
    <w:rsid w:val="00401DFF"/>
    <w:rsid w:val="0040347A"/>
    <w:rsid w:val="00403833"/>
    <w:rsid w:val="004043E5"/>
    <w:rsid w:val="0040784C"/>
    <w:rsid w:val="00415AE5"/>
    <w:rsid w:val="00417383"/>
    <w:rsid w:val="00423A0E"/>
    <w:rsid w:val="00423CC0"/>
    <w:rsid w:val="004261D0"/>
    <w:rsid w:val="00426BFD"/>
    <w:rsid w:val="00427F49"/>
    <w:rsid w:val="00430889"/>
    <w:rsid w:val="00430B46"/>
    <w:rsid w:val="004314E7"/>
    <w:rsid w:val="004458A7"/>
    <w:rsid w:val="00457210"/>
    <w:rsid w:val="004613C0"/>
    <w:rsid w:val="0046288F"/>
    <w:rsid w:val="004701CF"/>
    <w:rsid w:val="004703B0"/>
    <w:rsid w:val="004807B6"/>
    <w:rsid w:val="00490912"/>
    <w:rsid w:val="004C241A"/>
    <w:rsid w:val="004D1486"/>
    <w:rsid w:val="004D67E5"/>
    <w:rsid w:val="004D7144"/>
    <w:rsid w:val="004E0275"/>
    <w:rsid w:val="004E2E4F"/>
    <w:rsid w:val="004E3D22"/>
    <w:rsid w:val="004F5918"/>
    <w:rsid w:val="00500D7A"/>
    <w:rsid w:val="00527AE3"/>
    <w:rsid w:val="0054085E"/>
    <w:rsid w:val="005520B7"/>
    <w:rsid w:val="005610D5"/>
    <w:rsid w:val="00576ABA"/>
    <w:rsid w:val="00580659"/>
    <w:rsid w:val="00581A1A"/>
    <w:rsid w:val="00592160"/>
    <w:rsid w:val="00595E24"/>
    <w:rsid w:val="005B2128"/>
    <w:rsid w:val="005B7D6C"/>
    <w:rsid w:val="005C15DD"/>
    <w:rsid w:val="005D7816"/>
    <w:rsid w:val="006132A5"/>
    <w:rsid w:val="00622C13"/>
    <w:rsid w:val="00632738"/>
    <w:rsid w:val="00644984"/>
    <w:rsid w:val="00665CBA"/>
    <w:rsid w:val="00684003"/>
    <w:rsid w:val="006913F9"/>
    <w:rsid w:val="00697DC1"/>
    <w:rsid w:val="006A53AA"/>
    <w:rsid w:val="006B1764"/>
    <w:rsid w:val="006D41D4"/>
    <w:rsid w:val="006D725E"/>
    <w:rsid w:val="006E158E"/>
    <w:rsid w:val="006E3480"/>
    <w:rsid w:val="006E7899"/>
    <w:rsid w:val="006F726F"/>
    <w:rsid w:val="00701FBC"/>
    <w:rsid w:val="00713EE9"/>
    <w:rsid w:val="00725BE7"/>
    <w:rsid w:val="00745E5D"/>
    <w:rsid w:val="00764085"/>
    <w:rsid w:val="007766B2"/>
    <w:rsid w:val="007878E0"/>
    <w:rsid w:val="00790A8E"/>
    <w:rsid w:val="007A1EDF"/>
    <w:rsid w:val="007A5014"/>
    <w:rsid w:val="007B3E73"/>
    <w:rsid w:val="007C3457"/>
    <w:rsid w:val="007C371A"/>
    <w:rsid w:val="007D6167"/>
    <w:rsid w:val="007E0473"/>
    <w:rsid w:val="007F3C74"/>
    <w:rsid w:val="008006DA"/>
    <w:rsid w:val="008139E8"/>
    <w:rsid w:val="00816C62"/>
    <w:rsid w:val="0082350E"/>
    <w:rsid w:val="008336E2"/>
    <w:rsid w:val="0084554F"/>
    <w:rsid w:val="0086735D"/>
    <w:rsid w:val="0087782F"/>
    <w:rsid w:val="00881E5C"/>
    <w:rsid w:val="008911AD"/>
    <w:rsid w:val="008A0AB7"/>
    <w:rsid w:val="008A4E7C"/>
    <w:rsid w:val="008B6E81"/>
    <w:rsid w:val="008C6314"/>
    <w:rsid w:val="008E2214"/>
    <w:rsid w:val="008E52C2"/>
    <w:rsid w:val="008E7A88"/>
    <w:rsid w:val="00901C7F"/>
    <w:rsid w:val="00912208"/>
    <w:rsid w:val="009169A7"/>
    <w:rsid w:val="009539F5"/>
    <w:rsid w:val="009669FA"/>
    <w:rsid w:val="00982CC7"/>
    <w:rsid w:val="0099418D"/>
    <w:rsid w:val="009B603B"/>
    <w:rsid w:val="009B64D6"/>
    <w:rsid w:val="009B74EC"/>
    <w:rsid w:val="009D0F2A"/>
    <w:rsid w:val="009D5BCC"/>
    <w:rsid w:val="009E5787"/>
    <w:rsid w:val="009F7097"/>
    <w:rsid w:val="00A01C90"/>
    <w:rsid w:val="00A04F49"/>
    <w:rsid w:val="00A14E20"/>
    <w:rsid w:val="00A22E84"/>
    <w:rsid w:val="00A2630C"/>
    <w:rsid w:val="00A27AC0"/>
    <w:rsid w:val="00A43D53"/>
    <w:rsid w:val="00A4516D"/>
    <w:rsid w:val="00A51D8B"/>
    <w:rsid w:val="00A5517A"/>
    <w:rsid w:val="00A63D8D"/>
    <w:rsid w:val="00A7214C"/>
    <w:rsid w:val="00A8646B"/>
    <w:rsid w:val="00A94870"/>
    <w:rsid w:val="00AA7CFC"/>
    <w:rsid w:val="00AC3E2C"/>
    <w:rsid w:val="00AE2802"/>
    <w:rsid w:val="00B05189"/>
    <w:rsid w:val="00B121AC"/>
    <w:rsid w:val="00B27428"/>
    <w:rsid w:val="00B323B5"/>
    <w:rsid w:val="00B34734"/>
    <w:rsid w:val="00B47B53"/>
    <w:rsid w:val="00B5081B"/>
    <w:rsid w:val="00B55637"/>
    <w:rsid w:val="00B569F9"/>
    <w:rsid w:val="00B66304"/>
    <w:rsid w:val="00B72E9B"/>
    <w:rsid w:val="00B96277"/>
    <w:rsid w:val="00B9652B"/>
    <w:rsid w:val="00BA03B2"/>
    <w:rsid w:val="00BA7BCF"/>
    <w:rsid w:val="00BB3F3E"/>
    <w:rsid w:val="00BC13E4"/>
    <w:rsid w:val="00BD0810"/>
    <w:rsid w:val="00BE0205"/>
    <w:rsid w:val="00BE30DC"/>
    <w:rsid w:val="00BF5F3A"/>
    <w:rsid w:val="00C05058"/>
    <w:rsid w:val="00C05F10"/>
    <w:rsid w:val="00C25BFB"/>
    <w:rsid w:val="00C36F54"/>
    <w:rsid w:val="00C509C4"/>
    <w:rsid w:val="00C539A0"/>
    <w:rsid w:val="00C570B5"/>
    <w:rsid w:val="00C600FC"/>
    <w:rsid w:val="00C60D99"/>
    <w:rsid w:val="00C67C01"/>
    <w:rsid w:val="00CC2056"/>
    <w:rsid w:val="00CC5867"/>
    <w:rsid w:val="00CF143A"/>
    <w:rsid w:val="00D11B6E"/>
    <w:rsid w:val="00D11E3B"/>
    <w:rsid w:val="00D2097C"/>
    <w:rsid w:val="00D236C2"/>
    <w:rsid w:val="00D24FAB"/>
    <w:rsid w:val="00D31F68"/>
    <w:rsid w:val="00D3295D"/>
    <w:rsid w:val="00D363B8"/>
    <w:rsid w:val="00D57298"/>
    <w:rsid w:val="00D729B0"/>
    <w:rsid w:val="00DB5BFC"/>
    <w:rsid w:val="00DC1826"/>
    <w:rsid w:val="00DC463D"/>
    <w:rsid w:val="00DF2C46"/>
    <w:rsid w:val="00E04E9F"/>
    <w:rsid w:val="00E11165"/>
    <w:rsid w:val="00E12AC4"/>
    <w:rsid w:val="00E14BAC"/>
    <w:rsid w:val="00E54B68"/>
    <w:rsid w:val="00E56764"/>
    <w:rsid w:val="00E67FE4"/>
    <w:rsid w:val="00E76A07"/>
    <w:rsid w:val="00EC18AC"/>
    <w:rsid w:val="00EC32F6"/>
    <w:rsid w:val="00ED4FBA"/>
    <w:rsid w:val="00EF7C64"/>
    <w:rsid w:val="00F02A8C"/>
    <w:rsid w:val="00F15C85"/>
    <w:rsid w:val="00F47894"/>
    <w:rsid w:val="00F57C3A"/>
    <w:rsid w:val="00F63736"/>
    <w:rsid w:val="00F670EF"/>
    <w:rsid w:val="00F74F3A"/>
    <w:rsid w:val="00F751DD"/>
    <w:rsid w:val="00F7631F"/>
    <w:rsid w:val="00F87CF5"/>
    <w:rsid w:val="00F94EC8"/>
    <w:rsid w:val="00F97BF9"/>
    <w:rsid w:val="00FC720C"/>
    <w:rsid w:val="00FE1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251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06E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6E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066632"/>
    <w:rPr>
      <w:color w:val="0000FF"/>
      <w:u w:val="single"/>
    </w:rPr>
  </w:style>
  <w:style w:type="table" w:styleId="TableGrid">
    <w:name w:val="Table Grid"/>
    <w:basedOn w:val="TableNormal"/>
    <w:uiPriority w:val="99"/>
    <w:locked/>
    <w:rsid w:val="00B47B5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79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291</TotalTime>
  <Pages>1</Pages>
  <Words>283</Words>
  <Characters>1618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2022-10-26T10:52:00Z</cp:lastPrinted>
  <dcterms:created xsi:type="dcterms:W3CDTF">2021-08-16T05:43:00Z</dcterms:created>
  <dcterms:modified xsi:type="dcterms:W3CDTF">2022-10-27T03:17:00Z</dcterms:modified>
</cp:coreProperties>
</file>