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DF" w:rsidRPr="00BA03B2" w:rsidRDefault="00957ADF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957ADF" w:rsidRDefault="00957ADF" w:rsidP="00B323B5">
      <w:pPr>
        <w:jc w:val="center"/>
        <w:rPr>
          <w:noProof/>
          <w:sz w:val="28"/>
          <w:szCs w:val="28"/>
        </w:rPr>
      </w:pPr>
    </w:p>
    <w:p w:rsidR="00957ADF" w:rsidRPr="00195ECE" w:rsidRDefault="00957ADF" w:rsidP="00B323B5">
      <w:pPr>
        <w:jc w:val="center"/>
        <w:rPr>
          <w:sz w:val="28"/>
          <w:szCs w:val="28"/>
        </w:rPr>
      </w:pPr>
      <w:r w:rsidRPr="0085732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957ADF" w:rsidRPr="00195ECE" w:rsidRDefault="00957ADF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957ADF" w:rsidRPr="00195ECE" w:rsidRDefault="00957ADF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957ADF" w:rsidRPr="00195ECE" w:rsidRDefault="00957ADF" w:rsidP="00B323B5">
      <w:pPr>
        <w:jc w:val="center"/>
        <w:rPr>
          <w:b/>
          <w:bCs/>
          <w:sz w:val="28"/>
          <w:szCs w:val="28"/>
        </w:rPr>
      </w:pPr>
    </w:p>
    <w:p w:rsidR="00957ADF" w:rsidRPr="00195ECE" w:rsidRDefault="00957ADF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957ADF" w:rsidRPr="00195ECE" w:rsidRDefault="00957ADF" w:rsidP="00B323B5">
      <w:pPr>
        <w:jc w:val="center"/>
        <w:rPr>
          <w:b/>
          <w:bCs/>
          <w:sz w:val="28"/>
          <w:szCs w:val="28"/>
        </w:rPr>
      </w:pPr>
    </w:p>
    <w:p w:rsidR="00957ADF" w:rsidRPr="00195ECE" w:rsidRDefault="00957ADF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957ADF" w:rsidRDefault="00957ADF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Пановского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957ADF" w:rsidRPr="00195ECE" w:rsidRDefault="00957ADF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957ADF" w:rsidRDefault="00957ADF" w:rsidP="00AF1DD6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пунктом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>
        <w:rPr>
          <w:color w:val="000000"/>
          <w:sz w:val="28"/>
          <w:szCs w:val="28"/>
        </w:rPr>
        <w:t>ставом Крутинского  муниципального района Омской области,</w:t>
      </w:r>
    </w:p>
    <w:p w:rsidR="00957ADF" w:rsidRPr="001E6E7B" w:rsidRDefault="00957ADF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957ADF" w:rsidRPr="00195ECE" w:rsidRDefault="00957ADF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Пановского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957ADF" w:rsidRDefault="00957ADF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957ADF" w:rsidRDefault="00957ADF" w:rsidP="00AF1DD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Пановского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957ADF" w:rsidRPr="00195ECE" w:rsidRDefault="00957ADF" w:rsidP="00AF1DD6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Пановского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957ADF" w:rsidRPr="00195ECE" w:rsidRDefault="00957ADF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957ADF" w:rsidRPr="00195ECE" w:rsidRDefault="00957ADF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957ADF" w:rsidRPr="00195ECE" w:rsidRDefault="00957ADF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957ADF" w:rsidRPr="00195ECE" w:rsidRDefault="00957ADF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957ADF" w:rsidRPr="00195ECE" w:rsidRDefault="00957ADF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957ADF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54CD6"/>
    <w:rsid w:val="0026089D"/>
    <w:rsid w:val="00282D5E"/>
    <w:rsid w:val="0029764C"/>
    <w:rsid w:val="002A00F6"/>
    <w:rsid w:val="002A651A"/>
    <w:rsid w:val="002D62EF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C33"/>
    <w:rsid w:val="003D37F1"/>
    <w:rsid w:val="003D5A60"/>
    <w:rsid w:val="003D6B37"/>
    <w:rsid w:val="003D717F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6132A5"/>
    <w:rsid w:val="00622C13"/>
    <w:rsid w:val="00632738"/>
    <w:rsid w:val="00644984"/>
    <w:rsid w:val="00665CBA"/>
    <w:rsid w:val="00682D53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5732D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57ADF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22E84"/>
    <w:rsid w:val="00A2630C"/>
    <w:rsid w:val="00A27AC0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AF1DD6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25BFB"/>
    <w:rsid w:val="00C36F54"/>
    <w:rsid w:val="00C509C4"/>
    <w:rsid w:val="00C539A0"/>
    <w:rsid w:val="00C570B5"/>
    <w:rsid w:val="00C600FC"/>
    <w:rsid w:val="00C60D99"/>
    <w:rsid w:val="00C67C01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B5BFC"/>
    <w:rsid w:val="00DC1826"/>
    <w:rsid w:val="00DC463D"/>
    <w:rsid w:val="00DF2C46"/>
    <w:rsid w:val="00E04E9F"/>
    <w:rsid w:val="00E11165"/>
    <w:rsid w:val="00E12AC4"/>
    <w:rsid w:val="00E14BAC"/>
    <w:rsid w:val="00E54B68"/>
    <w:rsid w:val="00E56764"/>
    <w:rsid w:val="00E67FE4"/>
    <w:rsid w:val="00E76A07"/>
    <w:rsid w:val="00EB6AAC"/>
    <w:rsid w:val="00EC18AC"/>
    <w:rsid w:val="00EC32F6"/>
    <w:rsid w:val="00EF7C64"/>
    <w:rsid w:val="00F02A8C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1</Pages>
  <Words>302</Words>
  <Characters>1723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2022-10-26T10:54:00Z</cp:lastPrinted>
  <dcterms:created xsi:type="dcterms:W3CDTF">2021-08-16T05:43:00Z</dcterms:created>
  <dcterms:modified xsi:type="dcterms:W3CDTF">2022-10-27T03:21:00Z</dcterms:modified>
</cp:coreProperties>
</file>