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C7D" w:rsidRPr="00BA03B2" w:rsidRDefault="00A25C7D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A25C7D" w:rsidRDefault="00A25C7D" w:rsidP="00B323B5">
      <w:pPr>
        <w:jc w:val="center"/>
        <w:rPr>
          <w:noProof/>
          <w:sz w:val="28"/>
          <w:szCs w:val="28"/>
        </w:rPr>
      </w:pPr>
    </w:p>
    <w:p w:rsidR="00A25C7D" w:rsidRPr="00195ECE" w:rsidRDefault="00A25C7D" w:rsidP="00B323B5">
      <w:pPr>
        <w:jc w:val="center"/>
        <w:rPr>
          <w:sz w:val="28"/>
          <w:szCs w:val="28"/>
        </w:rPr>
      </w:pPr>
      <w:r w:rsidRPr="00A0677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A25C7D" w:rsidRPr="00195ECE" w:rsidRDefault="00A25C7D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A25C7D" w:rsidRPr="00195ECE" w:rsidRDefault="00A25C7D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A25C7D" w:rsidRPr="00195ECE" w:rsidRDefault="00A25C7D" w:rsidP="00B323B5">
      <w:pPr>
        <w:jc w:val="center"/>
        <w:rPr>
          <w:b/>
          <w:bCs/>
          <w:sz w:val="28"/>
          <w:szCs w:val="28"/>
        </w:rPr>
      </w:pPr>
    </w:p>
    <w:p w:rsidR="00A25C7D" w:rsidRPr="00195ECE" w:rsidRDefault="00A25C7D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A25C7D" w:rsidRPr="00195ECE" w:rsidRDefault="00A25C7D" w:rsidP="00B323B5">
      <w:pPr>
        <w:jc w:val="center"/>
        <w:rPr>
          <w:b/>
          <w:bCs/>
          <w:sz w:val="28"/>
          <w:szCs w:val="28"/>
        </w:rPr>
      </w:pPr>
    </w:p>
    <w:p w:rsidR="00A25C7D" w:rsidRPr="00195ECE" w:rsidRDefault="00A25C7D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A25C7D" w:rsidRDefault="00A25C7D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Рыжковского сельского поселения </w:t>
      </w:r>
      <w:r w:rsidRPr="00195ECE">
        <w:rPr>
          <w:sz w:val="28"/>
          <w:szCs w:val="28"/>
        </w:rPr>
        <w:t>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A25C7D" w:rsidRPr="00195ECE" w:rsidRDefault="00A25C7D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A25C7D" w:rsidRDefault="00A25C7D" w:rsidP="00AF2C88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пунктом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самоуправления в Российской Федерации», Законом Омской области от 24.09.2015 №1786-ОЗ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>
        <w:rPr>
          <w:color w:val="000000"/>
          <w:sz w:val="28"/>
          <w:szCs w:val="28"/>
        </w:rPr>
        <w:t>ставом Крутинского  муниципального района Омской области,</w:t>
      </w:r>
    </w:p>
    <w:p w:rsidR="00A25C7D" w:rsidRPr="001E6E7B" w:rsidRDefault="00A25C7D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A25C7D" w:rsidRPr="00195ECE" w:rsidRDefault="00A25C7D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нормативы градостроительного проектирования</w:t>
      </w:r>
      <w:r w:rsidRPr="00195EC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(далее МНГП)  </w:t>
      </w:r>
      <w:r>
        <w:rPr>
          <w:sz w:val="28"/>
          <w:szCs w:val="28"/>
        </w:rPr>
        <w:t>Рыжковского</w:t>
      </w:r>
      <w:r>
        <w:rPr>
          <w:spacing w:val="-2"/>
          <w:sz w:val="28"/>
          <w:szCs w:val="28"/>
        </w:rPr>
        <w:t xml:space="preserve"> сельского поселения  </w:t>
      </w:r>
      <w:r w:rsidRPr="00195ECE">
        <w:rPr>
          <w:spacing w:val="-2"/>
          <w:sz w:val="28"/>
          <w:szCs w:val="28"/>
        </w:rPr>
        <w:t>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постановлению.</w:t>
      </w:r>
    </w:p>
    <w:p w:rsidR="00A25C7D" w:rsidRDefault="00A25C7D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Сектору строительства и архитектуры Администрации Крутинского муниципального района Омской области (Остапенко Н.А.):</w:t>
      </w:r>
    </w:p>
    <w:p w:rsidR="00A25C7D" w:rsidRDefault="00A25C7D" w:rsidP="00AF2C8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</w:t>
      </w:r>
      <w:r>
        <w:rPr>
          <w:sz w:val="28"/>
          <w:szCs w:val="28"/>
        </w:rPr>
        <w:t>Рыжковского</w:t>
      </w:r>
      <w:r>
        <w:rPr>
          <w:color w:val="000000"/>
          <w:sz w:val="28"/>
          <w:szCs w:val="28"/>
        </w:rPr>
        <w:t xml:space="preserve"> сельского поселения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«Интернет»;</w:t>
      </w:r>
    </w:p>
    <w:p w:rsidR="00A25C7D" w:rsidRPr="00195ECE" w:rsidRDefault="00A25C7D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обеспечить размещение МНГП </w:t>
      </w:r>
      <w:r>
        <w:rPr>
          <w:sz w:val="28"/>
          <w:szCs w:val="28"/>
        </w:rPr>
        <w:t>Рыжковского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A25C7D" w:rsidRPr="00195ECE" w:rsidRDefault="00A25C7D" w:rsidP="00D236C2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A25C7D" w:rsidRPr="00195ECE" w:rsidRDefault="00A25C7D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A25C7D" w:rsidRPr="00195ECE" w:rsidRDefault="00A25C7D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A25C7D" w:rsidRPr="00195ECE" w:rsidRDefault="00A25C7D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A25C7D" w:rsidRPr="00195ECE" w:rsidRDefault="00A25C7D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A25C7D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6F4A"/>
    <w:rsid w:val="00055E7C"/>
    <w:rsid w:val="00066632"/>
    <w:rsid w:val="0007250C"/>
    <w:rsid w:val="00077D02"/>
    <w:rsid w:val="00086208"/>
    <w:rsid w:val="00093C8D"/>
    <w:rsid w:val="000952EA"/>
    <w:rsid w:val="000A2285"/>
    <w:rsid w:val="000B54B6"/>
    <w:rsid w:val="000C3948"/>
    <w:rsid w:val="000C4A54"/>
    <w:rsid w:val="000D2106"/>
    <w:rsid w:val="00106A2C"/>
    <w:rsid w:val="00106E68"/>
    <w:rsid w:val="00124339"/>
    <w:rsid w:val="00142224"/>
    <w:rsid w:val="00143BFE"/>
    <w:rsid w:val="0016432B"/>
    <w:rsid w:val="00170D10"/>
    <w:rsid w:val="00172D74"/>
    <w:rsid w:val="001827FD"/>
    <w:rsid w:val="00191D61"/>
    <w:rsid w:val="00195844"/>
    <w:rsid w:val="00195ECE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35D30"/>
    <w:rsid w:val="00254CD6"/>
    <w:rsid w:val="0026089D"/>
    <w:rsid w:val="00282D5E"/>
    <w:rsid w:val="002A00F6"/>
    <w:rsid w:val="002A651A"/>
    <w:rsid w:val="002D62EF"/>
    <w:rsid w:val="00306176"/>
    <w:rsid w:val="00316F92"/>
    <w:rsid w:val="003210C5"/>
    <w:rsid w:val="00326DA2"/>
    <w:rsid w:val="00337C15"/>
    <w:rsid w:val="00346029"/>
    <w:rsid w:val="003542A8"/>
    <w:rsid w:val="00361D6F"/>
    <w:rsid w:val="00363A6B"/>
    <w:rsid w:val="0038004D"/>
    <w:rsid w:val="00396C33"/>
    <w:rsid w:val="003D37F1"/>
    <w:rsid w:val="003D5A60"/>
    <w:rsid w:val="003D6B37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72173"/>
    <w:rsid w:val="004807B6"/>
    <w:rsid w:val="00490912"/>
    <w:rsid w:val="004C241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76ABA"/>
    <w:rsid w:val="00580659"/>
    <w:rsid w:val="00581A1A"/>
    <w:rsid w:val="00592160"/>
    <w:rsid w:val="00595E24"/>
    <w:rsid w:val="005B2128"/>
    <w:rsid w:val="005B7D6C"/>
    <w:rsid w:val="005C15DD"/>
    <w:rsid w:val="006132A5"/>
    <w:rsid w:val="00622C13"/>
    <w:rsid w:val="00632738"/>
    <w:rsid w:val="00644984"/>
    <w:rsid w:val="00665CBA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67989"/>
    <w:rsid w:val="007766B2"/>
    <w:rsid w:val="007878E0"/>
    <w:rsid w:val="00790A8E"/>
    <w:rsid w:val="007A1EDF"/>
    <w:rsid w:val="007A5014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4554F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539F5"/>
    <w:rsid w:val="009669FA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06774"/>
    <w:rsid w:val="00A22E84"/>
    <w:rsid w:val="00A25C7D"/>
    <w:rsid w:val="00A2630C"/>
    <w:rsid w:val="00A27AC0"/>
    <w:rsid w:val="00A43D53"/>
    <w:rsid w:val="00A4516D"/>
    <w:rsid w:val="00A51D8B"/>
    <w:rsid w:val="00A5517A"/>
    <w:rsid w:val="00A63D8D"/>
    <w:rsid w:val="00A7214C"/>
    <w:rsid w:val="00A8646B"/>
    <w:rsid w:val="00A94870"/>
    <w:rsid w:val="00AA7CFC"/>
    <w:rsid w:val="00AC3E2C"/>
    <w:rsid w:val="00AE2802"/>
    <w:rsid w:val="00AF2C88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F5F3A"/>
    <w:rsid w:val="00C05058"/>
    <w:rsid w:val="00C05F10"/>
    <w:rsid w:val="00C25BFB"/>
    <w:rsid w:val="00C36F54"/>
    <w:rsid w:val="00C509C4"/>
    <w:rsid w:val="00C539A0"/>
    <w:rsid w:val="00C570B5"/>
    <w:rsid w:val="00C600FC"/>
    <w:rsid w:val="00C60D99"/>
    <w:rsid w:val="00C67C01"/>
    <w:rsid w:val="00CC5867"/>
    <w:rsid w:val="00CF143A"/>
    <w:rsid w:val="00CF6850"/>
    <w:rsid w:val="00D11B6E"/>
    <w:rsid w:val="00D11E3B"/>
    <w:rsid w:val="00D2097C"/>
    <w:rsid w:val="00D236C2"/>
    <w:rsid w:val="00D24FAB"/>
    <w:rsid w:val="00D31F68"/>
    <w:rsid w:val="00D3295D"/>
    <w:rsid w:val="00D363B8"/>
    <w:rsid w:val="00D42A7C"/>
    <w:rsid w:val="00D57298"/>
    <w:rsid w:val="00D729B0"/>
    <w:rsid w:val="00DB5BFC"/>
    <w:rsid w:val="00DC1826"/>
    <w:rsid w:val="00DC463D"/>
    <w:rsid w:val="00DF2C46"/>
    <w:rsid w:val="00E04E9F"/>
    <w:rsid w:val="00E11165"/>
    <w:rsid w:val="00E12AC4"/>
    <w:rsid w:val="00E14BAC"/>
    <w:rsid w:val="00E54B68"/>
    <w:rsid w:val="00E56764"/>
    <w:rsid w:val="00E64AD8"/>
    <w:rsid w:val="00E67FE4"/>
    <w:rsid w:val="00E76A07"/>
    <w:rsid w:val="00EC18AC"/>
    <w:rsid w:val="00EC32F6"/>
    <w:rsid w:val="00EF7C64"/>
    <w:rsid w:val="00F02A8C"/>
    <w:rsid w:val="00F15C85"/>
    <w:rsid w:val="00F47894"/>
    <w:rsid w:val="00F57C3A"/>
    <w:rsid w:val="00F670EF"/>
    <w:rsid w:val="00F74CD7"/>
    <w:rsid w:val="00F74F3A"/>
    <w:rsid w:val="00F751DD"/>
    <w:rsid w:val="00F7631F"/>
    <w:rsid w:val="00F87CF5"/>
    <w:rsid w:val="00F94EC8"/>
    <w:rsid w:val="00F97BF9"/>
    <w:rsid w:val="00FA2DB6"/>
    <w:rsid w:val="00FA5A23"/>
    <w:rsid w:val="00FC720C"/>
    <w:rsid w:val="00FF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290</TotalTime>
  <Pages>1</Pages>
  <Words>302</Words>
  <Characters>1727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2022-10-26T10:54:00Z</cp:lastPrinted>
  <dcterms:created xsi:type="dcterms:W3CDTF">2021-08-16T05:43:00Z</dcterms:created>
  <dcterms:modified xsi:type="dcterms:W3CDTF">2022-10-27T03:23:00Z</dcterms:modified>
</cp:coreProperties>
</file>